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937" w:rsidRDefault="00107131" w:rsidP="00107131">
      <w:pPr>
        <w:jc w:val="center"/>
        <w:rPr>
          <w:rFonts w:ascii="Times New Roman" w:hAnsi="Times New Roman" w:cs="Times New Roman"/>
          <w:sz w:val="26"/>
          <w:szCs w:val="26"/>
        </w:rPr>
      </w:pPr>
      <w:bookmarkStart w:id="0" w:name="bookmark17"/>
      <w:r w:rsidRPr="006903F8">
        <w:rPr>
          <w:rFonts w:ascii="Times New Roman" w:hAnsi="Times New Roman" w:cs="Times New Roman"/>
          <w:sz w:val="26"/>
          <w:szCs w:val="26"/>
        </w:rPr>
        <w:t xml:space="preserve">АДМИНИСТРАЦИЯ МУНИЦИПАЛЬНОГО ОБРАЗОВАНИЯ </w:t>
      </w:r>
    </w:p>
    <w:p w:rsidR="00107131" w:rsidRPr="006903F8" w:rsidRDefault="00107131" w:rsidP="00107131">
      <w:pPr>
        <w:jc w:val="center"/>
        <w:rPr>
          <w:rFonts w:ascii="Times New Roman" w:hAnsi="Times New Roman" w:cs="Times New Roman"/>
          <w:sz w:val="26"/>
          <w:szCs w:val="26"/>
        </w:rPr>
      </w:pPr>
      <w:r w:rsidRPr="006903F8">
        <w:rPr>
          <w:rFonts w:ascii="Times New Roman" w:hAnsi="Times New Roman" w:cs="Times New Roman"/>
          <w:sz w:val="26"/>
          <w:szCs w:val="26"/>
        </w:rPr>
        <w:t xml:space="preserve">«САСЫКОЛЬКИЙ СЕЛЬСОВЕТ» </w:t>
      </w:r>
    </w:p>
    <w:p w:rsidR="00107131" w:rsidRPr="006903F8" w:rsidRDefault="00107131" w:rsidP="00107131">
      <w:pPr>
        <w:jc w:val="center"/>
        <w:rPr>
          <w:rFonts w:ascii="Times New Roman" w:hAnsi="Times New Roman" w:cs="Times New Roman"/>
          <w:sz w:val="26"/>
          <w:szCs w:val="26"/>
        </w:rPr>
      </w:pPr>
      <w:r w:rsidRPr="006903F8">
        <w:rPr>
          <w:rFonts w:ascii="Times New Roman" w:hAnsi="Times New Roman" w:cs="Times New Roman"/>
          <w:sz w:val="26"/>
          <w:szCs w:val="26"/>
        </w:rPr>
        <w:t>ХАРАБАЛИНСКОГО РАЙОНА АСТРАХАНСКОЙ ОБЛАСТИ</w:t>
      </w:r>
    </w:p>
    <w:p w:rsidR="00107131" w:rsidRPr="006903F8" w:rsidRDefault="00107131" w:rsidP="00107131">
      <w:pPr>
        <w:jc w:val="center"/>
        <w:rPr>
          <w:rFonts w:ascii="Times New Roman" w:hAnsi="Times New Roman" w:cs="Times New Roman"/>
          <w:sz w:val="26"/>
          <w:szCs w:val="26"/>
        </w:rPr>
      </w:pPr>
    </w:p>
    <w:p w:rsidR="00107131" w:rsidRPr="006903F8" w:rsidRDefault="00107131" w:rsidP="00107131">
      <w:pPr>
        <w:jc w:val="center"/>
        <w:rPr>
          <w:rFonts w:ascii="Times New Roman" w:hAnsi="Times New Roman" w:cs="Times New Roman"/>
          <w:sz w:val="26"/>
          <w:szCs w:val="26"/>
        </w:rPr>
      </w:pPr>
    </w:p>
    <w:p w:rsidR="00107131" w:rsidRPr="006903F8" w:rsidRDefault="00107131" w:rsidP="00107131">
      <w:pPr>
        <w:jc w:val="center"/>
        <w:rPr>
          <w:rFonts w:ascii="Times New Roman" w:hAnsi="Times New Roman" w:cs="Times New Roman"/>
          <w:sz w:val="26"/>
          <w:szCs w:val="26"/>
        </w:rPr>
      </w:pPr>
      <w:r w:rsidRPr="006903F8">
        <w:rPr>
          <w:rFonts w:ascii="Times New Roman" w:hAnsi="Times New Roman" w:cs="Times New Roman"/>
          <w:sz w:val="26"/>
          <w:szCs w:val="26"/>
        </w:rPr>
        <w:t>ПОСТАНОВЛЕНИЕ</w:t>
      </w:r>
    </w:p>
    <w:p w:rsidR="00107131" w:rsidRPr="006903F8" w:rsidRDefault="00107131" w:rsidP="00107131">
      <w:pPr>
        <w:jc w:val="center"/>
        <w:rPr>
          <w:rFonts w:ascii="Times New Roman" w:hAnsi="Times New Roman" w:cs="Times New Roman"/>
          <w:sz w:val="26"/>
          <w:szCs w:val="26"/>
        </w:rPr>
      </w:pPr>
    </w:p>
    <w:p w:rsidR="00107131" w:rsidRPr="006903F8" w:rsidRDefault="00107131" w:rsidP="00107131">
      <w:pPr>
        <w:rPr>
          <w:rFonts w:ascii="Times New Roman" w:hAnsi="Times New Roman" w:cs="Times New Roman"/>
          <w:sz w:val="26"/>
          <w:szCs w:val="26"/>
        </w:rPr>
      </w:pPr>
      <w:r w:rsidRPr="006903F8">
        <w:rPr>
          <w:rFonts w:ascii="Times New Roman" w:hAnsi="Times New Roman" w:cs="Times New Roman"/>
          <w:sz w:val="26"/>
          <w:szCs w:val="26"/>
        </w:rPr>
        <w:t xml:space="preserve"> </w:t>
      </w:r>
      <w:r w:rsidR="001F3A6A">
        <w:rPr>
          <w:rFonts w:ascii="Times New Roman" w:hAnsi="Times New Roman" w:cs="Times New Roman"/>
          <w:sz w:val="26"/>
          <w:szCs w:val="26"/>
        </w:rPr>
        <w:t>от  27.10.2016 г.                                                                                                    № 82</w:t>
      </w:r>
    </w:p>
    <w:p w:rsidR="00107131" w:rsidRPr="006903F8" w:rsidRDefault="00107131" w:rsidP="00107131">
      <w:pPr>
        <w:jc w:val="both"/>
        <w:rPr>
          <w:rFonts w:ascii="Times New Roman" w:hAnsi="Times New Roman" w:cs="Times New Roman"/>
          <w:sz w:val="26"/>
          <w:szCs w:val="26"/>
        </w:rPr>
      </w:pPr>
      <w:r w:rsidRPr="006903F8">
        <w:rPr>
          <w:rFonts w:ascii="Times New Roman" w:hAnsi="Times New Roman" w:cs="Times New Roman"/>
          <w:sz w:val="26"/>
          <w:szCs w:val="26"/>
        </w:rPr>
        <w:t xml:space="preserve"> с. Сасыколи      </w:t>
      </w:r>
    </w:p>
    <w:p w:rsidR="00107131" w:rsidRPr="006903F8" w:rsidRDefault="00107131" w:rsidP="00107131">
      <w:pPr>
        <w:jc w:val="both"/>
        <w:rPr>
          <w:rFonts w:ascii="Times New Roman" w:hAnsi="Times New Roman" w:cs="Times New Roman"/>
          <w:sz w:val="26"/>
          <w:szCs w:val="26"/>
        </w:rPr>
      </w:pPr>
      <w:r w:rsidRPr="006903F8">
        <w:rPr>
          <w:rFonts w:ascii="Times New Roman" w:hAnsi="Times New Roman" w:cs="Times New Roman"/>
          <w:sz w:val="26"/>
          <w:szCs w:val="26"/>
        </w:rPr>
        <w:t xml:space="preserve">                                                                                                                          </w:t>
      </w:r>
    </w:p>
    <w:p w:rsidR="00107131" w:rsidRPr="00696EE0" w:rsidRDefault="00107131" w:rsidP="00107131">
      <w:pPr>
        <w:tabs>
          <w:tab w:val="left" w:pos="0"/>
        </w:tabs>
        <w:ind w:right="5385"/>
        <w:jc w:val="both"/>
        <w:rPr>
          <w:rFonts w:ascii="Times New Roman" w:hAnsi="Times New Roman" w:cs="Times New Roman"/>
          <w:b/>
          <w:iCs/>
          <w:sz w:val="26"/>
          <w:szCs w:val="26"/>
        </w:rPr>
      </w:pPr>
    </w:p>
    <w:p w:rsidR="00A409A8" w:rsidRDefault="00107131" w:rsidP="00A409A8">
      <w:pPr>
        <w:tabs>
          <w:tab w:val="left" w:pos="-1980"/>
          <w:tab w:val="left" w:pos="4253"/>
        </w:tabs>
        <w:autoSpaceDE w:val="0"/>
        <w:autoSpaceDN w:val="0"/>
        <w:adjustRightInd w:val="0"/>
        <w:jc w:val="both"/>
        <w:rPr>
          <w:rFonts w:ascii="Times New Roman" w:hAnsi="Times New Roman" w:cs="Times New Roman"/>
          <w:iCs/>
          <w:sz w:val="26"/>
          <w:szCs w:val="26"/>
        </w:rPr>
      </w:pPr>
      <w:r w:rsidRPr="00000007">
        <w:rPr>
          <w:rFonts w:ascii="Times New Roman" w:hAnsi="Times New Roman" w:cs="Times New Roman"/>
          <w:iCs/>
          <w:sz w:val="26"/>
          <w:szCs w:val="26"/>
        </w:rPr>
        <w:t xml:space="preserve">Об утверждении технологической схемы </w:t>
      </w:r>
    </w:p>
    <w:p w:rsidR="00A409A8" w:rsidRDefault="00107131" w:rsidP="00A409A8">
      <w:pPr>
        <w:tabs>
          <w:tab w:val="left" w:pos="-1980"/>
          <w:tab w:val="left" w:pos="4253"/>
        </w:tabs>
        <w:autoSpaceDE w:val="0"/>
        <w:autoSpaceDN w:val="0"/>
        <w:adjustRightInd w:val="0"/>
        <w:jc w:val="both"/>
        <w:rPr>
          <w:rFonts w:ascii="Times New Roman" w:hAnsi="Times New Roman" w:cs="Times New Roman"/>
          <w:iCs/>
          <w:sz w:val="26"/>
          <w:szCs w:val="26"/>
        </w:rPr>
      </w:pPr>
      <w:r w:rsidRPr="00000007">
        <w:rPr>
          <w:rFonts w:ascii="Times New Roman" w:hAnsi="Times New Roman" w:cs="Times New Roman"/>
          <w:iCs/>
          <w:sz w:val="26"/>
          <w:szCs w:val="26"/>
        </w:rPr>
        <w:t xml:space="preserve">предоставления муниципальной услуги </w:t>
      </w:r>
    </w:p>
    <w:p w:rsidR="00A409A8" w:rsidRDefault="00107131" w:rsidP="00A409A8">
      <w:pPr>
        <w:tabs>
          <w:tab w:val="left" w:pos="-1980"/>
          <w:tab w:val="left" w:pos="4253"/>
        </w:tabs>
        <w:autoSpaceDE w:val="0"/>
        <w:autoSpaceDN w:val="0"/>
        <w:adjustRightInd w:val="0"/>
        <w:jc w:val="both"/>
        <w:rPr>
          <w:rFonts w:ascii="Times New Roman" w:hAnsi="Times New Roman"/>
          <w:sz w:val="26"/>
          <w:szCs w:val="26"/>
        </w:rPr>
      </w:pPr>
      <w:r w:rsidRPr="00000007">
        <w:rPr>
          <w:rFonts w:ascii="Times New Roman" w:hAnsi="Times New Roman" w:cs="Times New Roman"/>
          <w:sz w:val="26"/>
          <w:szCs w:val="26"/>
        </w:rPr>
        <w:t>«</w:t>
      </w:r>
      <w:r w:rsidR="00A409A8" w:rsidRPr="009D5FF8">
        <w:rPr>
          <w:rFonts w:ascii="Times New Roman" w:hAnsi="Times New Roman"/>
          <w:sz w:val="26"/>
          <w:szCs w:val="26"/>
        </w:rPr>
        <w:t xml:space="preserve">Предоставление информации об объектах </w:t>
      </w:r>
    </w:p>
    <w:p w:rsidR="00A409A8" w:rsidRDefault="00A409A8" w:rsidP="00A409A8">
      <w:pPr>
        <w:tabs>
          <w:tab w:val="left" w:pos="-1980"/>
          <w:tab w:val="left" w:pos="4253"/>
        </w:tabs>
        <w:autoSpaceDE w:val="0"/>
        <w:autoSpaceDN w:val="0"/>
        <w:adjustRightInd w:val="0"/>
        <w:jc w:val="both"/>
        <w:rPr>
          <w:rFonts w:ascii="Times New Roman" w:hAnsi="Times New Roman"/>
          <w:sz w:val="26"/>
          <w:szCs w:val="26"/>
        </w:rPr>
      </w:pPr>
      <w:r w:rsidRPr="009D5FF8">
        <w:rPr>
          <w:rFonts w:ascii="Times New Roman" w:hAnsi="Times New Roman"/>
          <w:sz w:val="26"/>
          <w:szCs w:val="26"/>
        </w:rPr>
        <w:t>недвижимого</w:t>
      </w:r>
      <w:r>
        <w:rPr>
          <w:rFonts w:ascii="Times New Roman" w:hAnsi="Times New Roman"/>
          <w:sz w:val="26"/>
          <w:szCs w:val="26"/>
        </w:rPr>
        <w:t xml:space="preserve"> </w:t>
      </w:r>
      <w:r w:rsidRPr="009D5FF8">
        <w:rPr>
          <w:rFonts w:ascii="Times New Roman" w:hAnsi="Times New Roman"/>
          <w:sz w:val="26"/>
          <w:szCs w:val="26"/>
        </w:rPr>
        <w:t>имущества, находящихся</w:t>
      </w:r>
    </w:p>
    <w:p w:rsidR="00A409A8" w:rsidRDefault="00A409A8" w:rsidP="00A409A8">
      <w:pPr>
        <w:tabs>
          <w:tab w:val="left" w:pos="-1980"/>
          <w:tab w:val="left" w:pos="4253"/>
        </w:tabs>
        <w:autoSpaceDE w:val="0"/>
        <w:autoSpaceDN w:val="0"/>
        <w:adjustRightInd w:val="0"/>
        <w:jc w:val="both"/>
        <w:rPr>
          <w:rFonts w:ascii="Times New Roman" w:hAnsi="Times New Roman"/>
          <w:sz w:val="26"/>
          <w:szCs w:val="26"/>
        </w:rPr>
      </w:pPr>
      <w:r w:rsidRPr="009D5FF8">
        <w:rPr>
          <w:rFonts w:ascii="Times New Roman" w:hAnsi="Times New Roman"/>
          <w:sz w:val="26"/>
          <w:szCs w:val="26"/>
        </w:rPr>
        <w:t xml:space="preserve"> в муниципальной собственности и </w:t>
      </w:r>
    </w:p>
    <w:p w:rsidR="00107131" w:rsidRPr="00A409A8" w:rsidRDefault="00A409A8" w:rsidP="00A409A8">
      <w:pPr>
        <w:tabs>
          <w:tab w:val="left" w:pos="-1980"/>
          <w:tab w:val="left" w:pos="4253"/>
        </w:tabs>
        <w:autoSpaceDE w:val="0"/>
        <w:autoSpaceDN w:val="0"/>
        <w:adjustRightInd w:val="0"/>
        <w:jc w:val="both"/>
        <w:rPr>
          <w:rFonts w:ascii="Times New Roman" w:hAnsi="Times New Roman"/>
          <w:sz w:val="26"/>
          <w:szCs w:val="26"/>
        </w:rPr>
      </w:pPr>
      <w:r w:rsidRPr="009D5FF8">
        <w:rPr>
          <w:rFonts w:ascii="Times New Roman" w:hAnsi="Times New Roman"/>
          <w:sz w:val="26"/>
          <w:szCs w:val="26"/>
        </w:rPr>
        <w:t>предназначенных для сдачи в аренду</w:t>
      </w:r>
      <w:r w:rsidR="00696EE0" w:rsidRPr="00000007">
        <w:rPr>
          <w:rFonts w:ascii="Times New Roman" w:hAnsi="Times New Roman" w:cs="Times New Roman"/>
          <w:sz w:val="26"/>
          <w:szCs w:val="26"/>
        </w:rPr>
        <w:t>»</w:t>
      </w:r>
    </w:p>
    <w:p w:rsidR="00696EE0" w:rsidRPr="00696EE0" w:rsidRDefault="00696EE0" w:rsidP="00696EE0">
      <w:pPr>
        <w:tabs>
          <w:tab w:val="left" w:pos="0"/>
        </w:tabs>
        <w:ind w:right="5385"/>
        <w:jc w:val="both"/>
        <w:rPr>
          <w:rFonts w:ascii="Times New Roman" w:hAnsi="Times New Roman" w:cs="Times New Roman"/>
          <w:iCs/>
          <w:color w:val="auto"/>
          <w:sz w:val="26"/>
          <w:szCs w:val="26"/>
          <w:highlight w:val="yellow"/>
        </w:rPr>
      </w:pPr>
    </w:p>
    <w:p w:rsidR="00107131" w:rsidRPr="006903F8" w:rsidRDefault="006903F8" w:rsidP="00107131">
      <w:pPr>
        <w:pStyle w:val="ae"/>
        <w:ind w:firstLine="709"/>
        <w:jc w:val="both"/>
        <w:rPr>
          <w:rFonts w:ascii="Times New Roman" w:hAnsi="Times New Roman"/>
          <w:sz w:val="26"/>
          <w:szCs w:val="26"/>
        </w:rPr>
      </w:pPr>
      <w:r w:rsidRPr="00E06937">
        <w:rPr>
          <w:rFonts w:ascii="Times New Roman" w:hAnsi="Times New Roman"/>
          <w:sz w:val="26"/>
          <w:szCs w:val="26"/>
          <w:shd w:val="clear" w:color="auto" w:fill="F9F9F9"/>
        </w:rPr>
        <w:t>В соответствии Федеральным законом от 6 октября 2003 года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МО «Сасыкольский сельсовет», а также в целях обеспечения автоматизации процесса предоставления муниципальных услуг, предоставляемых в многофункциональном центре</w:t>
      </w:r>
      <w:r w:rsidR="00107131" w:rsidRPr="00E06937">
        <w:rPr>
          <w:rFonts w:ascii="Times New Roman" w:hAnsi="Times New Roman"/>
          <w:sz w:val="26"/>
          <w:szCs w:val="26"/>
        </w:rPr>
        <w:t>:</w:t>
      </w:r>
    </w:p>
    <w:p w:rsidR="00472D4E" w:rsidRPr="009D5FF8" w:rsidRDefault="00472D4E" w:rsidP="00472D4E">
      <w:pPr>
        <w:tabs>
          <w:tab w:val="left" w:pos="-1980"/>
          <w:tab w:val="left" w:pos="4253"/>
        </w:tabs>
        <w:autoSpaceDE w:val="0"/>
        <w:autoSpaceDN w:val="0"/>
        <w:adjustRightInd w:val="0"/>
        <w:jc w:val="both"/>
        <w:rPr>
          <w:rFonts w:ascii="Times New Roman" w:hAnsi="Times New Roman"/>
          <w:sz w:val="26"/>
          <w:szCs w:val="26"/>
        </w:rPr>
      </w:pPr>
      <w:r>
        <w:rPr>
          <w:rFonts w:ascii="Times New Roman" w:hAnsi="Times New Roman"/>
          <w:sz w:val="26"/>
          <w:szCs w:val="26"/>
        </w:rPr>
        <w:t xml:space="preserve">            </w:t>
      </w:r>
      <w:r w:rsidR="00107131" w:rsidRPr="006903F8">
        <w:rPr>
          <w:rFonts w:ascii="Times New Roman" w:hAnsi="Times New Roman"/>
          <w:sz w:val="26"/>
          <w:szCs w:val="26"/>
        </w:rPr>
        <w:t xml:space="preserve">1. Утвердить </w:t>
      </w:r>
      <w:r w:rsidR="00107131" w:rsidRPr="00000007">
        <w:rPr>
          <w:rFonts w:ascii="Times New Roman" w:hAnsi="Times New Roman"/>
          <w:sz w:val="26"/>
          <w:szCs w:val="26"/>
        </w:rPr>
        <w:t xml:space="preserve">прилагаемую </w:t>
      </w:r>
      <w:r w:rsidR="00107131" w:rsidRPr="00000007">
        <w:rPr>
          <w:rFonts w:ascii="Times New Roman" w:hAnsi="Times New Roman"/>
          <w:iCs/>
          <w:sz w:val="26"/>
          <w:szCs w:val="26"/>
        </w:rPr>
        <w:t>технологическую схему предоставления муниципальной услуги «</w:t>
      </w:r>
      <w:r w:rsidRPr="009D5FF8">
        <w:rPr>
          <w:rFonts w:ascii="Times New Roman" w:hAnsi="Times New Roman"/>
          <w:sz w:val="26"/>
          <w:szCs w:val="26"/>
        </w:rPr>
        <w:t>Предоставление информации об объектах недвижимого</w:t>
      </w:r>
    </w:p>
    <w:p w:rsidR="00107131" w:rsidRPr="00472D4E" w:rsidRDefault="00472D4E" w:rsidP="00472D4E">
      <w:pPr>
        <w:tabs>
          <w:tab w:val="left" w:pos="-1980"/>
          <w:tab w:val="left" w:pos="4253"/>
        </w:tabs>
        <w:autoSpaceDE w:val="0"/>
        <w:autoSpaceDN w:val="0"/>
        <w:adjustRightInd w:val="0"/>
        <w:jc w:val="both"/>
        <w:rPr>
          <w:rFonts w:ascii="Times New Roman" w:hAnsi="Times New Roman"/>
          <w:sz w:val="26"/>
          <w:szCs w:val="26"/>
        </w:rPr>
      </w:pPr>
      <w:r w:rsidRPr="009D5FF8">
        <w:rPr>
          <w:rFonts w:ascii="Times New Roman" w:hAnsi="Times New Roman"/>
          <w:sz w:val="26"/>
          <w:szCs w:val="26"/>
        </w:rPr>
        <w:t xml:space="preserve"> имущества, находящихся в муниципальной </w:t>
      </w:r>
      <w:r>
        <w:rPr>
          <w:rFonts w:ascii="Times New Roman" w:hAnsi="Times New Roman"/>
          <w:sz w:val="26"/>
          <w:szCs w:val="26"/>
        </w:rPr>
        <w:t xml:space="preserve"> </w:t>
      </w:r>
      <w:r w:rsidRPr="009D5FF8">
        <w:rPr>
          <w:rFonts w:ascii="Times New Roman" w:hAnsi="Times New Roman"/>
          <w:sz w:val="26"/>
          <w:szCs w:val="26"/>
        </w:rPr>
        <w:t>собственности и предназначенных для сдачи в аренду</w:t>
      </w:r>
      <w:r w:rsidR="00107131" w:rsidRPr="00000007">
        <w:rPr>
          <w:rFonts w:ascii="Times New Roman" w:hAnsi="Times New Roman"/>
          <w:iCs/>
          <w:sz w:val="26"/>
          <w:szCs w:val="26"/>
        </w:rPr>
        <w:t>».</w:t>
      </w:r>
    </w:p>
    <w:p w:rsidR="00107131" w:rsidRPr="006903F8" w:rsidRDefault="00107131" w:rsidP="00107131">
      <w:pPr>
        <w:pStyle w:val="ae"/>
        <w:ind w:firstLine="709"/>
        <w:jc w:val="both"/>
        <w:rPr>
          <w:rFonts w:ascii="Times New Roman" w:hAnsi="Times New Roman"/>
          <w:sz w:val="26"/>
          <w:szCs w:val="26"/>
        </w:rPr>
      </w:pPr>
      <w:r w:rsidRPr="006903F8">
        <w:rPr>
          <w:rFonts w:ascii="Times New Roman" w:hAnsi="Times New Roman"/>
          <w:iCs/>
          <w:sz w:val="26"/>
          <w:szCs w:val="26"/>
        </w:rPr>
        <w:t xml:space="preserve">2. </w:t>
      </w:r>
      <w:r w:rsidR="006903F8" w:rsidRPr="006903F8">
        <w:rPr>
          <w:rFonts w:ascii="Times New Roman" w:hAnsi="Times New Roman"/>
          <w:iCs/>
          <w:sz w:val="26"/>
          <w:szCs w:val="26"/>
        </w:rPr>
        <w:t>Р</w:t>
      </w:r>
      <w:r w:rsidRPr="006903F8">
        <w:rPr>
          <w:rFonts w:ascii="Times New Roman" w:hAnsi="Times New Roman"/>
          <w:sz w:val="26"/>
          <w:szCs w:val="26"/>
        </w:rPr>
        <w:t>азместить на сайте муниципального образования «</w:t>
      </w:r>
      <w:r w:rsidR="006903F8" w:rsidRPr="006903F8">
        <w:rPr>
          <w:rFonts w:ascii="Times New Roman" w:hAnsi="Times New Roman"/>
          <w:sz w:val="26"/>
          <w:szCs w:val="26"/>
        </w:rPr>
        <w:t>Сасыкольский сельсовет»</w:t>
      </w:r>
      <w:r w:rsidRPr="006903F8">
        <w:rPr>
          <w:rFonts w:ascii="Times New Roman" w:hAnsi="Times New Roman"/>
          <w:sz w:val="26"/>
          <w:szCs w:val="26"/>
        </w:rPr>
        <w:t xml:space="preserve"> в информационно-телекоммуникационной сети общего пользования «Интернет».</w:t>
      </w:r>
    </w:p>
    <w:p w:rsidR="00107131" w:rsidRPr="006903F8" w:rsidRDefault="00107131" w:rsidP="006903F8">
      <w:pPr>
        <w:pStyle w:val="ae"/>
        <w:ind w:firstLine="709"/>
        <w:jc w:val="both"/>
        <w:rPr>
          <w:rFonts w:ascii="Times New Roman" w:hAnsi="Times New Roman"/>
          <w:sz w:val="26"/>
          <w:szCs w:val="26"/>
        </w:rPr>
      </w:pPr>
      <w:r w:rsidRPr="006903F8">
        <w:rPr>
          <w:rFonts w:ascii="Times New Roman" w:hAnsi="Times New Roman"/>
          <w:sz w:val="26"/>
          <w:szCs w:val="26"/>
        </w:rPr>
        <w:t xml:space="preserve">3. Контроль за исполнением настоящего распоряжения </w:t>
      </w:r>
      <w:r w:rsidR="006903F8" w:rsidRPr="006903F8">
        <w:rPr>
          <w:rFonts w:ascii="Times New Roman" w:hAnsi="Times New Roman"/>
          <w:sz w:val="26"/>
          <w:szCs w:val="26"/>
        </w:rPr>
        <w:t>оставляю за собой.</w:t>
      </w:r>
    </w:p>
    <w:p w:rsidR="006903F8" w:rsidRPr="006903F8" w:rsidRDefault="006903F8" w:rsidP="006903F8">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4. </w:t>
      </w:r>
      <w:r w:rsidRPr="006903F8">
        <w:rPr>
          <w:rFonts w:ascii="Times New Roman" w:hAnsi="Times New Roman" w:cs="Times New Roman"/>
          <w:sz w:val="26"/>
          <w:szCs w:val="26"/>
        </w:rPr>
        <w:t>Постановление вступает в силу со дня его официального обнародования (опубликования).</w:t>
      </w:r>
    </w:p>
    <w:p w:rsidR="006903F8" w:rsidRPr="006903F8" w:rsidRDefault="006903F8" w:rsidP="006903F8">
      <w:pPr>
        <w:pStyle w:val="ae"/>
        <w:ind w:firstLine="709"/>
        <w:jc w:val="both"/>
        <w:rPr>
          <w:rFonts w:ascii="Times New Roman" w:hAnsi="Times New Roman"/>
          <w:sz w:val="26"/>
          <w:szCs w:val="26"/>
        </w:rPr>
      </w:pPr>
    </w:p>
    <w:p w:rsidR="00107131" w:rsidRPr="006903F8" w:rsidRDefault="00107131" w:rsidP="00107131">
      <w:pPr>
        <w:pStyle w:val="ae"/>
        <w:rPr>
          <w:rFonts w:ascii="Times New Roman" w:hAnsi="Times New Roman"/>
          <w:sz w:val="26"/>
          <w:szCs w:val="26"/>
        </w:rPr>
      </w:pPr>
    </w:p>
    <w:p w:rsidR="00107131" w:rsidRPr="006903F8" w:rsidRDefault="00107131" w:rsidP="00107131">
      <w:pPr>
        <w:pStyle w:val="ae"/>
        <w:rPr>
          <w:rFonts w:ascii="Times New Roman" w:hAnsi="Times New Roman"/>
          <w:sz w:val="26"/>
          <w:szCs w:val="26"/>
        </w:rPr>
      </w:pPr>
    </w:p>
    <w:p w:rsidR="006903F8" w:rsidRPr="006903F8" w:rsidRDefault="006903F8" w:rsidP="006903F8">
      <w:pPr>
        <w:pStyle w:val="30"/>
        <w:ind w:right="-290"/>
        <w:rPr>
          <w:rFonts w:ascii="Times New Roman" w:hAnsi="Times New Roman" w:cs="Times New Roman"/>
          <w:sz w:val="26"/>
          <w:szCs w:val="26"/>
        </w:rPr>
      </w:pPr>
    </w:p>
    <w:p w:rsidR="006903F8" w:rsidRPr="006903F8" w:rsidRDefault="006903F8" w:rsidP="006903F8">
      <w:pPr>
        <w:jc w:val="both"/>
        <w:rPr>
          <w:rFonts w:ascii="Times New Roman" w:hAnsi="Times New Roman" w:cs="Times New Roman"/>
          <w:sz w:val="26"/>
          <w:szCs w:val="26"/>
        </w:rPr>
      </w:pPr>
      <w:r w:rsidRPr="006903F8">
        <w:rPr>
          <w:rFonts w:ascii="Times New Roman" w:hAnsi="Times New Roman" w:cs="Times New Roman"/>
          <w:sz w:val="26"/>
          <w:szCs w:val="26"/>
        </w:rPr>
        <w:t>И.о. Главы МО «Сасыкольский сельсовет»                                   А.В.Акулов</w:t>
      </w:r>
    </w:p>
    <w:p w:rsidR="00107131" w:rsidRPr="006903F8" w:rsidRDefault="00107131" w:rsidP="00107131">
      <w:pPr>
        <w:pStyle w:val="ae"/>
        <w:rPr>
          <w:rFonts w:ascii="Times New Roman" w:hAnsi="Times New Roman"/>
          <w:sz w:val="28"/>
          <w:szCs w:val="28"/>
        </w:rPr>
      </w:pPr>
    </w:p>
    <w:p w:rsidR="00107131" w:rsidRDefault="00107131" w:rsidP="00107131">
      <w:pPr>
        <w:pStyle w:val="ae"/>
        <w:rPr>
          <w:rFonts w:ascii="Times New Roman" w:hAnsi="Times New Roman"/>
          <w:sz w:val="28"/>
          <w:szCs w:val="28"/>
        </w:rPr>
      </w:pPr>
    </w:p>
    <w:p w:rsidR="00107131" w:rsidRDefault="00107131" w:rsidP="00107131">
      <w:pPr>
        <w:pStyle w:val="ae"/>
        <w:rPr>
          <w:rFonts w:ascii="Times New Roman" w:hAnsi="Times New Roman"/>
          <w:sz w:val="28"/>
          <w:szCs w:val="28"/>
        </w:rPr>
      </w:pPr>
    </w:p>
    <w:p w:rsidR="00000007" w:rsidRDefault="00000007" w:rsidP="00107131">
      <w:pPr>
        <w:pStyle w:val="ae"/>
        <w:rPr>
          <w:rFonts w:ascii="Times New Roman" w:hAnsi="Times New Roman"/>
          <w:sz w:val="28"/>
          <w:szCs w:val="28"/>
        </w:rPr>
      </w:pPr>
    </w:p>
    <w:p w:rsidR="00000007" w:rsidRDefault="00000007" w:rsidP="00107131">
      <w:pPr>
        <w:pStyle w:val="ae"/>
        <w:rPr>
          <w:rFonts w:ascii="Times New Roman" w:hAnsi="Times New Roman"/>
          <w:sz w:val="28"/>
          <w:szCs w:val="28"/>
        </w:rPr>
      </w:pPr>
    </w:p>
    <w:p w:rsidR="00000007" w:rsidRDefault="00000007" w:rsidP="00107131">
      <w:pPr>
        <w:pStyle w:val="ae"/>
        <w:rPr>
          <w:rFonts w:ascii="Times New Roman" w:hAnsi="Times New Roman"/>
          <w:sz w:val="28"/>
          <w:szCs w:val="28"/>
        </w:rPr>
      </w:pPr>
    </w:p>
    <w:p w:rsidR="00000007" w:rsidRDefault="00000007" w:rsidP="00107131">
      <w:pPr>
        <w:pStyle w:val="ae"/>
        <w:rPr>
          <w:rFonts w:ascii="Times New Roman" w:hAnsi="Times New Roman"/>
          <w:sz w:val="28"/>
          <w:szCs w:val="28"/>
        </w:rPr>
      </w:pPr>
    </w:p>
    <w:p w:rsidR="00000007" w:rsidRDefault="00000007" w:rsidP="00107131">
      <w:pPr>
        <w:pStyle w:val="ae"/>
        <w:rPr>
          <w:rFonts w:ascii="Times New Roman" w:hAnsi="Times New Roman"/>
          <w:sz w:val="28"/>
          <w:szCs w:val="28"/>
        </w:rPr>
      </w:pPr>
    </w:p>
    <w:p w:rsidR="00000007" w:rsidRDefault="00000007" w:rsidP="00107131">
      <w:pPr>
        <w:pStyle w:val="ae"/>
        <w:rPr>
          <w:rFonts w:ascii="Times New Roman" w:hAnsi="Times New Roman"/>
          <w:sz w:val="28"/>
          <w:szCs w:val="28"/>
        </w:rPr>
      </w:pPr>
    </w:p>
    <w:p w:rsidR="00000007" w:rsidRDefault="00000007" w:rsidP="00107131">
      <w:pPr>
        <w:pStyle w:val="ae"/>
        <w:rPr>
          <w:rFonts w:ascii="Times New Roman" w:hAnsi="Times New Roman"/>
          <w:sz w:val="28"/>
          <w:szCs w:val="28"/>
        </w:rPr>
      </w:pPr>
    </w:p>
    <w:p w:rsidR="00107131" w:rsidRPr="00447FD6" w:rsidRDefault="00107131" w:rsidP="00107131">
      <w:pPr>
        <w:pStyle w:val="ae"/>
        <w:ind w:left="5670"/>
        <w:rPr>
          <w:rFonts w:ascii="Times New Roman" w:hAnsi="Times New Roman"/>
          <w:iCs/>
          <w:color w:val="000000"/>
          <w:sz w:val="28"/>
          <w:szCs w:val="28"/>
        </w:rPr>
      </w:pPr>
      <w:r w:rsidRPr="00447FD6">
        <w:rPr>
          <w:rFonts w:ascii="Times New Roman" w:hAnsi="Times New Roman"/>
          <w:iCs/>
          <w:color w:val="000000"/>
          <w:sz w:val="28"/>
          <w:szCs w:val="28"/>
        </w:rPr>
        <w:t>УТВЕРЖДЕНА</w:t>
      </w:r>
    </w:p>
    <w:p w:rsidR="006903F8" w:rsidRDefault="00107131" w:rsidP="00107131">
      <w:pPr>
        <w:ind w:left="5670" w:right="-285"/>
        <w:rPr>
          <w:rFonts w:ascii="Times New Roman" w:hAnsi="Times New Roman"/>
          <w:iCs/>
          <w:sz w:val="28"/>
          <w:szCs w:val="28"/>
        </w:rPr>
      </w:pPr>
      <w:r w:rsidRPr="00447FD6">
        <w:rPr>
          <w:rFonts w:ascii="Times New Roman" w:hAnsi="Times New Roman"/>
          <w:iCs/>
          <w:sz w:val="28"/>
          <w:szCs w:val="28"/>
        </w:rPr>
        <w:t xml:space="preserve">распоряжением администрации </w:t>
      </w:r>
      <w:r w:rsidR="006903F8">
        <w:rPr>
          <w:rFonts w:ascii="Times New Roman" w:hAnsi="Times New Roman"/>
          <w:iCs/>
          <w:sz w:val="28"/>
          <w:szCs w:val="28"/>
        </w:rPr>
        <w:t>МО «Сасыкольский сельсовет»</w:t>
      </w:r>
    </w:p>
    <w:p w:rsidR="00107131" w:rsidRPr="00447FD6" w:rsidRDefault="00107131" w:rsidP="00107131">
      <w:pPr>
        <w:ind w:left="5670" w:right="-285"/>
        <w:rPr>
          <w:rFonts w:ascii="Times New Roman" w:hAnsi="Times New Roman"/>
          <w:iCs/>
          <w:sz w:val="28"/>
          <w:szCs w:val="28"/>
        </w:rPr>
      </w:pPr>
      <w:r w:rsidRPr="00447FD6">
        <w:rPr>
          <w:rFonts w:ascii="Times New Roman" w:hAnsi="Times New Roman"/>
          <w:iCs/>
          <w:sz w:val="28"/>
          <w:szCs w:val="28"/>
        </w:rPr>
        <w:t xml:space="preserve"> от </w:t>
      </w:r>
      <w:r w:rsidR="001F3A6A">
        <w:rPr>
          <w:rFonts w:ascii="Times New Roman" w:hAnsi="Times New Roman"/>
          <w:iCs/>
          <w:sz w:val="28"/>
          <w:szCs w:val="28"/>
        </w:rPr>
        <w:t>27.10.</w:t>
      </w:r>
      <w:r>
        <w:rPr>
          <w:rFonts w:ascii="Times New Roman" w:hAnsi="Times New Roman"/>
          <w:iCs/>
          <w:sz w:val="28"/>
          <w:szCs w:val="28"/>
        </w:rPr>
        <w:t>2016</w:t>
      </w:r>
      <w:r w:rsidRPr="00447FD6">
        <w:rPr>
          <w:rFonts w:ascii="Times New Roman" w:hAnsi="Times New Roman"/>
          <w:iCs/>
          <w:sz w:val="28"/>
          <w:szCs w:val="28"/>
        </w:rPr>
        <w:t xml:space="preserve"> № </w:t>
      </w:r>
      <w:r w:rsidR="001F3A6A">
        <w:rPr>
          <w:rFonts w:ascii="Times New Roman" w:hAnsi="Times New Roman"/>
          <w:iCs/>
          <w:sz w:val="28"/>
          <w:szCs w:val="28"/>
        </w:rPr>
        <w:t>82</w:t>
      </w:r>
    </w:p>
    <w:p w:rsidR="00107131" w:rsidRPr="00447FD6" w:rsidRDefault="00107131" w:rsidP="00107131">
      <w:pPr>
        <w:rPr>
          <w:rFonts w:ascii="Times New Roman" w:hAnsi="Times New Roman"/>
          <w:iCs/>
          <w:sz w:val="28"/>
          <w:szCs w:val="28"/>
        </w:rPr>
      </w:pPr>
    </w:p>
    <w:p w:rsidR="00107131" w:rsidRPr="00447FD6" w:rsidRDefault="00107131" w:rsidP="00107131">
      <w:pPr>
        <w:rPr>
          <w:rFonts w:ascii="Times New Roman" w:hAnsi="Times New Roman"/>
          <w:iCs/>
          <w:sz w:val="28"/>
          <w:szCs w:val="28"/>
        </w:rPr>
      </w:pPr>
    </w:p>
    <w:p w:rsidR="00107131" w:rsidRPr="00447FD6" w:rsidRDefault="00107131" w:rsidP="00107131">
      <w:pPr>
        <w:jc w:val="center"/>
        <w:rPr>
          <w:rFonts w:ascii="Times New Roman" w:hAnsi="Times New Roman"/>
          <w:b/>
          <w:iCs/>
          <w:sz w:val="28"/>
          <w:szCs w:val="28"/>
        </w:rPr>
      </w:pPr>
      <w:r w:rsidRPr="00447FD6">
        <w:rPr>
          <w:rFonts w:ascii="Times New Roman" w:hAnsi="Times New Roman"/>
          <w:b/>
          <w:iCs/>
          <w:sz w:val="28"/>
          <w:szCs w:val="28"/>
        </w:rPr>
        <w:t>ТЕХНОЛОГИЧЕСКАЯ СХЕМА</w:t>
      </w:r>
    </w:p>
    <w:p w:rsidR="006903F8" w:rsidRDefault="00107131" w:rsidP="00107131">
      <w:pPr>
        <w:pStyle w:val="220"/>
        <w:keepNext/>
        <w:keepLines/>
        <w:shd w:val="clear" w:color="auto" w:fill="auto"/>
        <w:spacing w:after="0" w:line="240" w:lineRule="auto"/>
        <w:jc w:val="center"/>
        <w:rPr>
          <w:rFonts w:eastAsia="Calibri" w:cs="Times New Roman"/>
          <w:b w:val="0"/>
          <w:iCs/>
          <w:color w:val="000000"/>
        </w:rPr>
      </w:pPr>
      <w:r w:rsidRPr="00447FD6">
        <w:rPr>
          <w:rFonts w:eastAsia="Calibri" w:cs="Times New Roman"/>
          <w:b w:val="0"/>
          <w:iCs/>
          <w:color w:val="000000"/>
        </w:rPr>
        <w:t>предоставления муниципальной услуги</w:t>
      </w:r>
    </w:p>
    <w:p w:rsidR="00472D4E" w:rsidRDefault="00472D4E" w:rsidP="00472D4E">
      <w:pPr>
        <w:tabs>
          <w:tab w:val="left" w:pos="-1980"/>
          <w:tab w:val="left" w:pos="4253"/>
        </w:tabs>
        <w:autoSpaceDE w:val="0"/>
        <w:autoSpaceDN w:val="0"/>
        <w:adjustRightInd w:val="0"/>
        <w:jc w:val="center"/>
        <w:rPr>
          <w:rFonts w:ascii="Times New Roman" w:hAnsi="Times New Roman"/>
          <w:b/>
          <w:sz w:val="26"/>
          <w:szCs w:val="26"/>
        </w:rPr>
      </w:pPr>
      <w:r>
        <w:rPr>
          <w:rFonts w:ascii="Times New Roman" w:hAnsi="Times New Roman"/>
          <w:b/>
          <w:sz w:val="26"/>
          <w:szCs w:val="26"/>
        </w:rPr>
        <w:t>«</w:t>
      </w:r>
      <w:r w:rsidRPr="00472D4E">
        <w:rPr>
          <w:rFonts w:ascii="Times New Roman" w:hAnsi="Times New Roman"/>
          <w:b/>
          <w:sz w:val="26"/>
          <w:szCs w:val="26"/>
        </w:rPr>
        <w:t xml:space="preserve">Предоставление информации об объектах недвижимого имущества, находящихся в муниципальной собственности </w:t>
      </w:r>
    </w:p>
    <w:p w:rsidR="00117817" w:rsidRPr="00472D4E" w:rsidRDefault="00472D4E" w:rsidP="00472D4E">
      <w:pPr>
        <w:tabs>
          <w:tab w:val="left" w:pos="-1980"/>
          <w:tab w:val="left" w:pos="4253"/>
        </w:tabs>
        <w:autoSpaceDE w:val="0"/>
        <w:autoSpaceDN w:val="0"/>
        <w:adjustRightInd w:val="0"/>
        <w:jc w:val="center"/>
        <w:rPr>
          <w:rFonts w:ascii="Times New Roman" w:hAnsi="Times New Roman"/>
          <w:b/>
          <w:sz w:val="26"/>
          <w:szCs w:val="26"/>
        </w:rPr>
      </w:pPr>
      <w:r w:rsidRPr="00472D4E">
        <w:rPr>
          <w:rFonts w:ascii="Times New Roman" w:hAnsi="Times New Roman"/>
          <w:b/>
          <w:sz w:val="26"/>
          <w:szCs w:val="26"/>
        </w:rPr>
        <w:t>и предназначенных для сдачи в аренду</w:t>
      </w:r>
      <w:r w:rsidR="00107131" w:rsidRPr="00472D4E">
        <w:rPr>
          <w:rFonts w:eastAsia="Calibri" w:cs="Times New Roman"/>
          <w:b/>
          <w:iCs/>
        </w:rPr>
        <w:t>»</w:t>
      </w:r>
    </w:p>
    <w:p w:rsidR="00117817" w:rsidRPr="00472D4E" w:rsidRDefault="00117817" w:rsidP="00117817">
      <w:pPr>
        <w:pStyle w:val="220"/>
        <w:keepNext/>
        <w:keepLines/>
        <w:shd w:val="clear" w:color="auto" w:fill="auto"/>
        <w:spacing w:after="0" w:line="240" w:lineRule="auto"/>
        <w:jc w:val="center"/>
      </w:pPr>
    </w:p>
    <w:p w:rsidR="00117817" w:rsidRDefault="00117817" w:rsidP="00117817">
      <w:pPr>
        <w:pStyle w:val="220"/>
        <w:keepNext/>
        <w:keepLines/>
        <w:shd w:val="clear" w:color="auto" w:fill="auto"/>
        <w:spacing w:after="0" w:line="240" w:lineRule="auto"/>
        <w:jc w:val="center"/>
      </w:pPr>
      <w:r>
        <w:t>ФОРМА ТИПОВОЙ ТЕХНОЛОГИЧЕСКОЙ СХЕМЫ</w:t>
      </w:r>
      <w:bookmarkEnd w:id="0"/>
    </w:p>
    <w:p w:rsidR="00117817" w:rsidRDefault="00117817" w:rsidP="00117817">
      <w:pPr>
        <w:pStyle w:val="220"/>
        <w:keepNext/>
        <w:keepLines/>
        <w:shd w:val="clear" w:color="auto" w:fill="auto"/>
        <w:spacing w:after="0" w:line="240" w:lineRule="auto"/>
        <w:jc w:val="center"/>
      </w:pPr>
    </w:p>
    <w:p w:rsidR="00117817" w:rsidRDefault="00117817" w:rsidP="00117817">
      <w:pPr>
        <w:pStyle w:val="220"/>
        <w:keepNext/>
        <w:keepLines/>
        <w:shd w:val="clear" w:color="auto" w:fill="auto"/>
        <w:spacing w:after="0" w:line="240" w:lineRule="auto"/>
        <w:jc w:val="left"/>
      </w:pPr>
      <w:bookmarkStart w:id="1" w:name="bookmark18"/>
      <w:r>
        <w:t>Раздел 1. «Общие сведения о государственной (муниципальной) услуге»</w:t>
      </w:r>
      <w:bookmarkEnd w:id="1"/>
    </w:p>
    <w:p w:rsidR="00117817" w:rsidRDefault="00117817" w:rsidP="00117817">
      <w:pPr>
        <w:pStyle w:val="220"/>
        <w:keepNext/>
        <w:keepLines/>
        <w:shd w:val="clear" w:color="auto" w:fill="auto"/>
        <w:spacing w:after="0" w:line="240" w:lineRule="auto"/>
        <w:jc w:val="left"/>
      </w:pPr>
    </w:p>
    <w:tbl>
      <w:tblPr>
        <w:tblStyle w:val="a3"/>
        <w:tblW w:w="9747" w:type="dxa"/>
        <w:tblLook w:val="04A0"/>
      </w:tblPr>
      <w:tblGrid>
        <w:gridCol w:w="458"/>
        <w:gridCol w:w="4612"/>
        <w:gridCol w:w="4677"/>
      </w:tblGrid>
      <w:tr w:rsidR="00117817" w:rsidTr="00472D4E">
        <w:tc>
          <w:tcPr>
            <w:tcW w:w="458" w:type="dxa"/>
          </w:tcPr>
          <w:p w:rsidR="00117817" w:rsidRPr="006F4DBA" w:rsidRDefault="00117817" w:rsidP="00F8043A">
            <w:pPr>
              <w:pStyle w:val="60"/>
              <w:shd w:val="clear" w:color="auto" w:fill="auto"/>
              <w:spacing w:line="240" w:lineRule="auto"/>
              <w:jc w:val="center"/>
              <w:rPr>
                <w:rFonts w:ascii="Times New Roman" w:hAnsi="Times New Roman" w:cs="Times New Roman"/>
                <w:b w:val="0"/>
              </w:rPr>
            </w:pPr>
            <w:r w:rsidRPr="006F4DBA">
              <w:rPr>
                <w:rFonts w:ascii="Times New Roman" w:hAnsi="Times New Roman" w:cs="Times New Roman"/>
                <w:b w:val="0"/>
                <w:noProof w:val="0"/>
              </w:rPr>
              <w:t>№</w:t>
            </w:r>
          </w:p>
        </w:tc>
        <w:tc>
          <w:tcPr>
            <w:tcW w:w="4612" w:type="dxa"/>
          </w:tcPr>
          <w:p w:rsidR="00117817" w:rsidRPr="006F4DBA" w:rsidRDefault="00117817" w:rsidP="00F8043A">
            <w:pPr>
              <w:pStyle w:val="50"/>
              <w:shd w:val="clear" w:color="auto" w:fill="auto"/>
              <w:spacing w:line="240" w:lineRule="auto"/>
              <w:ind w:firstLine="0"/>
              <w:jc w:val="center"/>
              <w:rPr>
                <w:b w:val="0"/>
              </w:rPr>
            </w:pPr>
            <w:r w:rsidRPr="006F4DBA">
              <w:rPr>
                <w:b w:val="0"/>
              </w:rPr>
              <w:t>Параметр</w:t>
            </w:r>
          </w:p>
        </w:tc>
        <w:tc>
          <w:tcPr>
            <w:tcW w:w="4677" w:type="dxa"/>
          </w:tcPr>
          <w:p w:rsidR="00117817" w:rsidRPr="006F4DBA" w:rsidRDefault="00117817" w:rsidP="00F8043A">
            <w:pPr>
              <w:pStyle w:val="50"/>
              <w:shd w:val="clear" w:color="auto" w:fill="auto"/>
              <w:spacing w:line="240" w:lineRule="auto"/>
              <w:ind w:firstLine="0"/>
              <w:jc w:val="center"/>
              <w:rPr>
                <w:b w:val="0"/>
              </w:rPr>
            </w:pPr>
            <w:r w:rsidRPr="006F4DBA">
              <w:rPr>
                <w:b w:val="0"/>
              </w:rPr>
              <w:t>Значение параметра/ состояние</w:t>
            </w:r>
          </w:p>
        </w:tc>
      </w:tr>
      <w:tr w:rsidR="00117817" w:rsidTr="00472D4E">
        <w:trPr>
          <w:trHeight w:val="311"/>
        </w:trPr>
        <w:tc>
          <w:tcPr>
            <w:tcW w:w="458" w:type="dxa"/>
          </w:tcPr>
          <w:p w:rsidR="00117817" w:rsidRPr="006F4DBA" w:rsidRDefault="00117817" w:rsidP="00F8043A">
            <w:pPr>
              <w:pStyle w:val="50"/>
              <w:shd w:val="clear" w:color="auto" w:fill="auto"/>
              <w:spacing w:line="240" w:lineRule="auto"/>
              <w:ind w:firstLine="0"/>
              <w:jc w:val="center"/>
              <w:rPr>
                <w:b w:val="0"/>
              </w:rPr>
            </w:pPr>
            <w:r w:rsidRPr="006F4DBA">
              <w:rPr>
                <w:b w:val="0"/>
              </w:rPr>
              <w:t>1</w:t>
            </w:r>
          </w:p>
        </w:tc>
        <w:tc>
          <w:tcPr>
            <w:tcW w:w="4612" w:type="dxa"/>
          </w:tcPr>
          <w:p w:rsidR="00117817" w:rsidRPr="006F4DBA" w:rsidRDefault="00117817" w:rsidP="00F8043A">
            <w:pPr>
              <w:jc w:val="center"/>
              <w:rPr>
                <w:rFonts w:ascii="Times New Roman" w:hAnsi="Times New Roman" w:cs="Times New Roman"/>
                <w:bCs/>
                <w:color w:val="auto"/>
                <w:sz w:val="23"/>
                <w:szCs w:val="23"/>
              </w:rPr>
            </w:pPr>
            <w:r w:rsidRPr="006F4DBA">
              <w:rPr>
                <w:rFonts w:ascii="Times New Roman" w:hAnsi="Times New Roman" w:cs="Times New Roman"/>
                <w:bCs/>
                <w:color w:val="auto"/>
                <w:sz w:val="23"/>
                <w:szCs w:val="23"/>
              </w:rPr>
              <w:t>2</w:t>
            </w:r>
          </w:p>
        </w:tc>
        <w:tc>
          <w:tcPr>
            <w:tcW w:w="4677" w:type="dxa"/>
          </w:tcPr>
          <w:p w:rsidR="00117817" w:rsidRPr="006F4DBA" w:rsidRDefault="00117817" w:rsidP="00F8043A">
            <w:pPr>
              <w:pStyle w:val="50"/>
              <w:shd w:val="clear" w:color="auto" w:fill="auto"/>
              <w:spacing w:line="240" w:lineRule="auto"/>
              <w:ind w:firstLine="0"/>
              <w:jc w:val="center"/>
              <w:rPr>
                <w:b w:val="0"/>
              </w:rPr>
            </w:pPr>
            <w:r w:rsidRPr="006F4DBA">
              <w:rPr>
                <w:b w:val="0"/>
              </w:rPr>
              <w:t>3</w:t>
            </w:r>
          </w:p>
        </w:tc>
      </w:tr>
      <w:tr w:rsidR="002D7A4B" w:rsidRPr="002D0094" w:rsidTr="00472D4E">
        <w:tc>
          <w:tcPr>
            <w:tcW w:w="458" w:type="dxa"/>
          </w:tcPr>
          <w:p w:rsidR="002D7A4B" w:rsidRPr="006F4DBA" w:rsidRDefault="002D7A4B" w:rsidP="00F8043A">
            <w:pPr>
              <w:pStyle w:val="50"/>
              <w:shd w:val="clear" w:color="auto" w:fill="auto"/>
              <w:spacing w:line="240" w:lineRule="auto"/>
              <w:ind w:firstLine="0"/>
              <w:rPr>
                <w:b w:val="0"/>
              </w:rPr>
            </w:pPr>
            <w:r w:rsidRPr="006F4DBA">
              <w:rPr>
                <w:b w:val="0"/>
              </w:rPr>
              <w:t>1.</w:t>
            </w:r>
          </w:p>
        </w:tc>
        <w:tc>
          <w:tcPr>
            <w:tcW w:w="4612" w:type="dxa"/>
          </w:tcPr>
          <w:p w:rsidR="002D7A4B" w:rsidRPr="002D0094" w:rsidRDefault="002D7A4B" w:rsidP="00F8043A">
            <w:pPr>
              <w:pStyle w:val="50"/>
              <w:shd w:val="clear" w:color="auto" w:fill="auto"/>
              <w:spacing w:line="264" w:lineRule="exact"/>
              <w:ind w:firstLine="0"/>
              <w:rPr>
                <w:b w:val="0"/>
              </w:rPr>
            </w:pPr>
            <w:r w:rsidRPr="002D0094">
              <w:rPr>
                <w:b w:val="0"/>
              </w:rPr>
              <w:t>Наименование органа, предоставляющего услугу</w:t>
            </w:r>
          </w:p>
        </w:tc>
        <w:tc>
          <w:tcPr>
            <w:tcW w:w="4677" w:type="dxa"/>
          </w:tcPr>
          <w:p w:rsidR="002D7A4B" w:rsidRPr="00F33699" w:rsidRDefault="00835AB8" w:rsidP="00835AB8">
            <w:pPr>
              <w:rPr>
                <w:rFonts w:ascii="Times New Roman" w:hAnsi="Times New Roman" w:cs="Times New Roman"/>
                <w:color w:val="auto"/>
                <w:sz w:val="22"/>
                <w:szCs w:val="22"/>
              </w:rPr>
            </w:pPr>
            <w:r w:rsidRPr="00F33699">
              <w:rPr>
                <w:rFonts w:ascii="Times New Roman" w:hAnsi="Times New Roman" w:cs="Times New Roman"/>
                <w:color w:val="auto"/>
                <w:sz w:val="22"/>
                <w:szCs w:val="22"/>
              </w:rPr>
              <w:t>Администрация муниципального образования Сасыкольский сельсовет»</w:t>
            </w:r>
          </w:p>
        </w:tc>
      </w:tr>
      <w:tr w:rsidR="002D7A4B" w:rsidRPr="002D0094" w:rsidTr="00472D4E">
        <w:tc>
          <w:tcPr>
            <w:tcW w:w="458" w:type="dxa"/>
          </w:tcPr>
          <w:p w:rsidR="002D7A4B" w:rsidRPr="006F4DBA" w:rsidRDefault="002D7A4B" w:rsidP="00F8043A">
            <w:pPr>
              <w:pStyle w:val="50"/>
              <w:shd w:val="clear" w:color="auto" w:fill="auto"/>
              <w:spacing w:line="240" w:lineRule="auto"/>
              <w:ind w:firstLine="0"/>
              <w:rPr>
                <w:b w:val="0"/>
              </w:rPr>
            </w:pPr>
            <w:r w:rsidRPr="006F4DBA">
              <w:rPr>
                <w:b w:val="0"/>
              </w:rPr>
              <w:t>2.</w:t>
            </w:r>
          </w:p>
        </w:tc>
        <w:tc>
          <w:tcPr>
            <w:tcW w:w="4612" w:type="dxa"/>
          </w:tcPr>
          <w:p w:rsidR="002D7A4B" w:rsidRPr="00472D4E" w:rsidRDefault="002D7A4B" w:rsidP="00F8043A">
            <w:pPr>
              <w:pStyle w:val="50"/>
              <w:shd w:val="clear" w:color="auto" w:fill="auto"/>
              <w:spacing w:line="254" w:lineRule="exact"/>
              <w:ind w:firstLine="0"/>
              <w:rPr>
                <w:rFonts w:cs="Times New Roman"/>
                <w:b w:val="0"/>
                <w:sz w:val="24"/>
                <w:szCs w:val="24"/>
              </w:rPr>
            </w:pPr>
            <w:r w:rsidRPr="00472D4E">
              <w:rPr>
                <w:rFonts w:cs="Times New Roman"/>
                <w:b w:val="0"/>
                <w:sz w:val="24"/>
                <w:szCs w:val="24"/>
              </w:rPr>
              <w:t>Номер услуги в федеральном реестре</w:t>
            </w:r>
          </w:p>
        </w:tc>
        <w:tc>
          <w:tcPr>
            <w:tcW w:w="4677" w:type="dxa"/>
          </w:tcPr>
          <w:p w:rsidR="002D7A4B" w:rsidRPr="00472D4E" w:rsidRDefault="00472D4E" w:rsidP="00F8043A">
            <w:pPr>
              <w:rPr>
                <w:rFonts w:ascii="Times New Roman" w:hAnsi="Times New Roman" w:cs="Times New Roman"/>
                <w:color w:val="auto"/>
              </w:rPr>
            </w:pPr>
            <w:r w:rsidRPr="00472D4E">
              <w:rPr>
                <w:rFonts w:ascii="Times New Roman" w:hAnsi="Times New Roman" w:cs="Times New Roman"/>
              </w:rPr>
              <w:t>3000100010000497529</w:t>
            </w:r>
          </w:p>
        </w:tc>
      </w:tr>
      <w:tr w:rsidR="002D7A4B" w:rsidRPr="002D0094" w:rsidTr="00472D4E">
        <w:tc>
          <w:tcPr>
            <w:tcW w:w="458" w:type="dxa"/>
          </w:tcPr>
          <w:p w:rsidR="002D7A4B" w:rsidRPr="006F4DBA" w:rsidRDefault="002D7A4B" w:rsidP="00F8043A">
            <w:pPr>
              <w:pStyle w:val="50"/>
              <w:shd w:val="clear" w:color="auto" w:fill="auto"/>
              <w:spacing w:line="240" w:lineRule="auto"/>
              <w:ind w:firstLine="0"/>
              <w:rPr>
                <w:b w:val="0"/>
              </w:rPr>
            </w:pPr>
            <w:r w:rsidRPr="006F4DBA">
              <w:rPr>
                <w:b w:val="0"/>
              </w:rPr>
              <w:t>3.</w:t>
            </w:r>
          </w:p>
        </w:tc>
        <w:tc>
          <w:tcPr>
            <w:tcW w:w="4612" w:type="dxa"/>
          </w:tcPr>
          <w:p w:rsidR="002D7A4B" w:rsidRPr="00472D4E" w:rsidRDefault="002D7A4B" w:rsidP="00F8043A">
            <w:pPr>
              <w:pStyle w:val="50"/>
              <w:shd w:val="clear" w:color="auto" w:fill="auto"/>
              <w:spacing w:line="240" w:lineRule="auto"/>
              <w:ind w:firstLine="0"/>
              <w:rPr>
                <w:b w:val="0"/>
                <w:sz w:val="22"/>
                <w:szCs w:val="22"/>
              </w:rPr>
            </w:pPr>
            <w:r w:rsidRPr="00472D4E">
              <w:rPr>
                <w:b w:val="0"/>
                <w:sz w:val="22"/>
                <w:szCs w:val="22"/>
              </w:rPr>
              <w:t>Полное наименование услуги</w:t>
            </w:r>
          </w:p>
        </w:tc>
        <w:tc>
          <w:tcPr>
            <w:tcW w:w="4677" w:type="dxa"/>
          </w:tcPr>
          <w:p w:rsidR="00472D4E" w:rsidRPr="00472D4E" w:rsidRDefault="00472D4E" w:rsidP="00472D4E">
            <w:pPr>
              <w:tabs>
                <w:tab w:val="left" w:pos="-1980"/>
                <w:tab w:val="left" w:pos="4253"/>
              </w:tabs>
              <w:autoSpaceDE w:val="0"/>
              <w:autoSpaceDN w:val="0"/>
              <w:adjustRightInd w:val="0"/>
              <w:jc w:val="both"/>
              <w:rPr>
                <w:rFonts w:ascii="Times New Roman" w:hAnsi="Times New Roman"/>
                <w:sz w:val="22"/>
                <w:szCs w:val="22"/>
              </w:rPr>
            </w:pPr>
            <w:r w:rsidRPr="00472D4E">
              <w:rPr>
                <w:rFonts w:ascii="Times New Roman" w:hAnsi="Times New Roman"/>
                <w:sz w:val="22"/>
                <w:szCs w:val="22"/>
              </w:rPr>
              <w:t>Предоставление информации об объектах недвижимого</w:t>
            </w:r>
          </w:p>
          <w:p w:rsidR="002D7A4B" w:rsidRPr="00472D4E" w:rsidRDefault="00472D4E" w:rsidP="00472D4E">
            <w:pPr>
              <w:tabs>
                <w:tab w:val="left" w:pos="-1980"/>
                <w:tab w:val="left" w:pos="4253"/>
              </w:tabs>
              <w:autoSpaceDE w:val="0"/>
              <w:autoSpaceDN w:val="0"/>
              <w:adjustRightInd w:val="0"/>
              <w:jc w:val="both"/>
              <w:rPr>
                <w:rFonts w:ascii="Times New Roman" w:hAnsi="Times New Roman"/>
                <w:sz w:val="22"/>
                <w:szCs w:val="22"/>
              </w:rPr>
            </w:pPr>
            <w:r w:rsidRPr="00472D4E">
              <w:rPr>
                <w:rFonts w:ascii="Times New Roman" w:hAnsi="Times New Roman"/>
                <w:sz w:val="22"/>
                <w:szCs w:val="22"/>
              </w:rPr>
              <w:t xml:space="preserve"> имущества, находящихся в муниципальной  собственности и предназначенных для сдачи в аренду</w:t>
            </w:r>
            <w:r w:rsidRPr="00472D4E">
              <w:rPr>
                <w:rFonts w:ascii="Times New Roman" w:hAnsi="Times New Roman"/>
                <w:iCs/>
                <w:sz w:val="22"/>
                <w:szCs w:val="22"/>
              </w:rPr>
              <w:t>».</w:t>
            </w:r>
          </w:p>
        </w:tc>
      </w:tr>
      <w:tr w:rsidR="002D7A4B" w:rsidRPr="002D0094" w:rsidTr="00472D4E">
        <w:tc>
          <w:tcPr>
            <w:tcW w:w="458" w:type="dxa"/>
          </w:tcPr>
          <w:p w:rsidR="002D7A4B" w:rsidRPr="006F4DBA" w:rsidRDefault="002D7A4B" w:rsidP="00F8043A">
            <w:pPr>
              <w:pStyle w:val="50"/>
              <w:shd w:val="clear" w:color="auto" w:fill="auto"/>
              <w:spacing w:line="240" w:lineRule="auto"/>
              <w:ind w:firstLine="0"/>
              <w:rPr>
                <w:b w:val="0"/>
              </w:rPr>
            </w:pPr>
            <w:r w:rsidRPr="006F4DBA">
              <w:rPr>
                <w:b w:val="0"/>
              </w:rPr>
              <w:t>4.</w:t>
            </w:r>
          </w:p>
        </w:tc>
        <w:tc>
          <w:tcPr>
            <w:tcW w:w="4612" w:type="dxa"/>
          </w:tcPr>
          <w:p w:rsidR="002D7A4B" w:rsidRPr="00472D4E" w:rsidRDefault="002D7A4B" w:rsidP="00F8043A">
            <w:pPr>
              <w:pStyle w:val="50"/>
              <w:shd w:val="clear" w:color="auto" w:fill="auto"/>
              <w:spacing w:line="240" w:lineRule="auto"/>
              <w:ind w:firstLine="0"/>
              <w:rPr>
                <w:b w:val="0"/>
                <w:sz w:val="22"/>
                <w:szCs w:val="22"/>
              </w:rPr>
            </w:pPr>
            <w:r w:rsidRPr="00472D4E">
              <w:rPr>
                <w:b w:val="0"/>
                <w:sz w:val="22"/>
                <w:szCs w:val="22"/>
              </w:rPr>
              <w:t>Краткое наименование услуги</w:t>
            </w:r>
          </w:p>
        </w:tc>
        <w:tc>
          <w:tcPr>
            <w:tcW w:w="4677" w:type="dxa"/>
          </w:tcPr>
          <w:p w:rsidR="00472D4E" w:rsidRPr="00472D4E" w:rsidRDefault="00472D4E" w:rsidP="00472D4E">
            <w:pPr>
              <w:tabs>
                <w:tab w:val="left" w:pos="-1980"/>
                <w:tab w:val="left" w:pos="4253"/>
              </w:tabs>
              <w:autoSpaceDE w:val="0"/>
              <w:autoSpaceDN w:val="0"/>
              <w:adjustRightInd w:val="0"/>
              <w:jc w:val="both"/>
              <w:rPr>
                <w:rFonts w:ascii="Times New Roman" w:hAnsi="Times New Roman"/>
                <w:sz w:val="22"/>
                <w:szCs w:val="22"/>
              </w:rPr>
            </w:pPr>
            <w:r w:rsidRPr="00472D4E">
              <w:rPr>
                <w:rFonts w:ascii="Times New Roman" w:hAnsi="Times New Roman"/>
                <w:sz w:val="22"/>
                <w:szCs w:val="22"/>
              </w:rPr>
              <w:t>Предоставление информации об объектах недвижимого</w:t>
            </w:r>
          </w:p>
          <w:p w:rsidR="002D7A4B" w:rsidRPr="00472D4E" w:rsidRDefault="00472D4E" w:rsidP="00472D4E">
            <w:pPr>
              <w:tabs>
                <w:tab w:val="left" w:pos="-1980"/>
                <w:tab w:val="left" w:pos="4253"/>
              </w:tabs>
              <w:autoSpaceDE w:val="0"/>
              <w:autoSpaceDN w:val="0"/>
              <w:adjustRightInd w:val="0"/>
              <w:jc w:val="both"/>
              <w:rPr>
                <w:rFonts w:ascii="Times New Roman" w:hAnsi="Times New Roman"/>
                <w:sz w:val="22"/>
                <w:szCs w:val="22"/>
              </w:rPr>
            </w:pPr>
            <w:r w:rsidRPr="00472D4E">
              <w:rPr>
                <w:rFonts w:ascii="Times New Roman" w:hAnsi="Times New Roman"/>
                <w:sz w:val="22"/>
                <w:szCs w:val="22"/>
              </w:rPr>
              <w:t xml:space="preserve"> имущества, находящихся в муниципальной  собственности и предназначенных для сдачи в аренду</w:t>
            </w:r>
            <w:r w:rsidRPr="00472D4E">
              <w:rPr>
                <w:rFonts w:ascii="Times New Roman" w:hAnsi="Times New Roman"/>
                <w:iCs/>
                <w:sz w:val="22"/>
                <w:szCs w:val="22"/>
              </w:rPr>
              <w:t>».</w:t>
            </w:r>
          </w:p>
        </w:tc>
      </w:tr>
      <w:tr w:rsidR="002D7A4B" w:rsidRPr="002D0094" w:rsidTr="00472D4E">
        <w:tc>
          <w:tcPr>
            <w:tcW w:w="458" w:type="dxa"/>
          </w:tcPr>
          <w:p w:rsidR="002D7A4B" w:rsidRPr="006F4DBA" w:rsidRDefault="002D7A4B" w:rsidP="00F8043A">
            <w:pPr>
              <w:pStyle w:val="50"/>
              <w:shd w:val="clear" w:color="auto" w:fill="auto"/>
              <w:spacing w:line="240" w:lineRule="auto"/>
              <w:ind w:firstLine="0"/>
              <w:rPr>
                <w:b w:val="0"/>
              </w:rPr>
            </w:pPr>
            <w:r w:rsidRPr="006F4DBA">
              <w:rPr>
                <w:b w:val="0"/>
              </w:rPr>
              <w:t>5.</w:t>
            </w:r>
          </w:p>
        </w:tc>
        <w:tc>
          <w:tcPr>
            <w:tcW w:w="4612" w:type="dxa"/>
          </w:tcPr>
          <w:p w:rsidR="002D7A4B" w:rsidRPr="00472D4E" w:rsidRDefault="002D7A4B" w:rsidP="00F8043A">
            <w:pPr>
              <w:pStyle w:val="50"/>
              <w:shd w:val="clear" w:color="auto" w:fill="auto"/>
              <w:spacing w:line="254" w:lineRule="exact"/>
              <w:ind w:firstLine="0"/>
              <w:rPr>
                <w:b w:val="0"/>
                <w:sz w:val="22"/>
                <w:szCs w:val="22"/>
              </w:rPr>
            </w:pPr>
            <w:r w:rsidRPr="00472D4E">
              <w:rPr>
                <w:b w:val="0"/>
                <w:sz w:val="22"/>
                <w:szCs w:val="22"/>
              </w:rPr>
              <w:t>Административный регламент предоставления государственной услуги</w:t>
            </w:r>
          </w:p>
        </w:tc>
        <w:tc>
          <w:tcPr>
            <w:tcW w:w="4677" w:type="dxa"/>
          </w:tcPr>
          <w:p w:rsidR="002D7A4B" w:rsidRPr="00472D4E" w:rsidRDefault="00F04B03" w:rsidP="00472D4E">
            <w:pPr>
              <w:tabs>
                <w:tab w:val="left" w:pos="-1980"/>
                <w:tab w:val="left" w:pos="4253"/>
              </w:tabs>
              <w:autoSpaceDE w:val="0"/>
              <w:autoSpaceDN w:val="0"/>
              <w:adjustRightInd w:val="0"/>
              <w:jc w:val="both"/>
              <w:rPr>
                <w:rFonts w:ascii="Times New Roman" w:hAnsi="Times New Roman"/>
                <w:sz w:val="22"/>
                <w:szCs w:val="22"/>
              </w:rPr>
            </w:pPr>
            <w:r w:rsidRPr="00472D4E">
              <w:rPr>
                <w:rFonts w:ascii="Times New Roman" w:hAnsi="Times New Roman" w:cs="Times New Roman"/>
                <w:sz w:val="22"/>
                <w:szCs w:val="22"/>
              </w:rPr>
              <w:t>Постановление "Об утверждении административного регламента администрации муниципального образования «Сасыкольский сельсовет» по предоставлению муниципальной услуги «</w:t>
            </w:r>
            <w:r w:rsidR="00472D4E" w:rsidRPr="00472D4E">
              <w:rPr>
                <w:rFonts w:ascii="Times New Roman" w:hAnsi="Times New Roman"/>
                <w:sz w:val="22"/>
                <w:szCs w:val="22"/>
              </w:rPr>
              <w:t>Предоставление информации об объектах недвижимого</w:t>
            </w:r>
            <w:r w:rsidR="00472D4E">
              <w:rPr>
                <w:rFonts w:ascii="Times New Roman" w:hAnsi="Times New Roman"/>
                <w:sz w:val="22"/>
                <w:szCs w:val="22"/>
              </w:rPr>
              <w:t xml:space="preserve"> </w:t>
            </w:r>
            <w:r w:rsidR="00472D4E" w:rsidRPr="00472D4E">
              <w:rPr>
                <w:rFonts w:ascii="Times New Roman" w:hAnsi="Times New Roman"/>
                <w:sz w:val="22"/>
                <w:szCs w:val="22"/>
              </w:rPr>
              <w:t>имущества, находящихся в муниципальной  собственности и предназначенных для сдачи в аренду</w:t>
            </w:r>
            <w:r w:rsidR="00472D4E" w:rsidRPr="00472D4E">
              <w:rPr>
                <w:rFonts w:ascii="Times New Roman" w:hAnsi="Times New Roman"/>
                <w:iCs/>
                <w:sz w:val="22"/>
                <w:szCs w:val="22"/>
              </w:rPr>
              <w:t xml:space="preserve">»  </w:t>
            </w:r>
            <w:r w:rsidRPr="00472D4E">
              <w:rPr>
                <w:rFonts w:ascii="Times New Roman" w:hAnsi="Times New Roman" w:cs="Times New Roman"/>
                <w:sz w:val="22"/>
                <w:szCs w:val="22"/>
              </w:rPr>
              <w:t xml:space="preserve"> № </w:t>
            </w:r>
            <w:r w:rsidR="00472D4E" w:rsidRPr="00472D4E">
              <w:rPr>
                <w:rFonts w:ascii="Times New Roman" w:hAnsi="Times New Roman" w:cs="Times New Roman"/>
                <w:sz w:val="22"/>
                <w:szCs w:val="22"/>
              </w:rPr>
              <w:t>71</w:t>
            </w:r>
            <w:r w:rsidRPr="00472D4E">
              <w:rPr>
                <w:rFonts w:ascii="Times New Roman" w:hAnsi="Times New Roman" w:cs="Times New Roman"/>
                <w:sz w:val="22"/>
                <w:szCs w:val="22"/>
              </w:rPr>
              <w:t xml:space="preserve"> от 1</w:t>
            </w:r>
            <w:r w:rsidR="00F33699" w:rsidRPr="00472D4E">
              <w:rPr>
                <w:rFonts w:ascii="Times New Roman" w:hAnsi="Times New Roman" w:cs="Times New Roman"/>
                <w:sz w:val="22"/>
                <w:szCs w:val="22"/>
              </w:rPr>
              <w:t>3</w:t>
            </w:r>
            <w:r w:rsidRPr="00472D4E">
              <w:rPr>
                <w:rFonts w:ascii="Times New Roman" w:hAnsi="Times New Roman" w:cs="Times New Roman"/>
                <w:sz w:val="22"/>
                <w:szCs w:val="22"/>
              </w:rPr>
              <w:t>.0</w:t>
            </w:r>
            <w:r w:rsidR="00F33699" w:rsidRPr="00472D4E">
              <w:rPr>
                <w:rFonts w:ascii="Times New Roman" w:hAnsi="Times New Roman" w:cs="Times New Roman"/>
                <w:sz w:val="22"/>
                <w:szCs w:val="22"/>
              </w:rPr>
              <w:t>5</w:t>
            </w:r>
            <w:r w:rsidRPr="00472D4E">
              <w:rPr>
                <w:rFonts w:ascii="Times New Roman" w:hAnsi="Times New Roman" w:cs="Times New Roman"/>
                <w:sz w:val="22"/>
                <w:szCs w:val="22"/>
              </w:rPr>
              <w:t>.201</w:t>
            </w:r>
            <w:r w:rsidR="00F33699" w:rsidRPr="00472D4E">
              <w:rPr>
                <w:rFonts w:ascii="Times New Roman" w:hAnsi="Times New Roman" w:cs="Times New Roman"/>
                <w:sz w:val="22"/>
                <w:szCs w:val="22"/>
              </w:rPr>
              <w:t>3</w:t>
            </w:r>
            <w:r w:rsidRPr="00472D4E">
              <w:rPr>
                <w:rFonts w:ascii="Times New Roman" w:hAnsi="Times New Roman" w:cs="Times New Roman"/>
                <w:sz w:val="22"/>
                <w:szCs w:val="22"/>
              </w:rPr>
              <w:t xml:space="preserve"> г.</w:t>
            </w:r>
          </w:p>
        </w:tc>
      </w:tr>
      <w:tr w:rsidR="002D7A4B" w:rsidRPr="002D0094" w:rsidTr="00472D4E">
        <w:tc>
          <w:tcPr>
            <w:tcW w:w="458" w:type="dxa"/>
          </w:tcPr>
          <w:p w:rsidR="002D7A4B" w:rsidRPr="006F4DBA" w:rsidRDefault="002D7A4B" w:rsidP="00F8043A">
            <w:pPr>
              <w:pStyle w:val="50"/>
              <w:shd w:val="clear" w:color="auto" w:fill="auto"/>
              <w:spacing w:line="240" w:lineRule="auto"/>
              <w:ind w:firstLine="0"/>
              <w:rPr>
                <w:b w:val="0"/>
              </w:rPr>
            </w:pPr>
            <w:r w:rsidRPr="006F4DBA">
              <w:rPr>
                <w:b w:val="0"/>
              </w:rPr>
              <w:t>6.</w:t>
            </w:r>
          </w:p>
        </w:tc>
        <w:tc>
          <w:tcPr>
            <w:tcW w:w="4612" w:type="dxa"/>
          </w:tcPr>
          <w:p w:rsidR="002D7A4B" w:rsidRPr="00472D4E" w:rsidRDefault="002D7A4B" w:rsidP="00F8043A">
            <w:pPr>
              <w:pStyle w:val="50"/>
              <w:shd w:val="clear" w:color="auto" w:fill="auto"/>
              <w:spacing w:line="240" w:lineRule="auto"/>
              <w:ind w:firstLine="0"/>
              <w:rPr>
                <w:b w:val="0"/>
                <w:sz w:val="22"/>
                <w:szCs w:val="22"/>
              </w:rPr>
            </w:pPr>
            <w:r w:rsidRPr="00472D4E">
              <w:rPr>
                <w:b w:val="0"/>
                <w:sz w:val="22"/>
                <w:szCs w:val="22"/>
              </w:rPr>
              <w:t>Перечень «подуслуг»</w:t>
            </w:r>
          </w:p>
        </w:tc>
        <w:tc>
          <w:tcPr>
            <w:tcW w:w="4677" w:type="dxa"/>
          </w:tcPr>
          <w:p w:rsidR="00472D4E" w:rsidRPr="00472D4E" w:rsidRDefault="002D7A4B" w:rsidP="00472D4E">
            <w:pPr>
              <w:tabs>
                <w:tab w:val="left" w:pos="-1980"/>
                <w:tab w:val="left" w:pos="4253"/>
              </w:tabs>
              <w:autoSpaceDE w:val="0"/>
              <w:autoSpaceDN w:val="0"/>
              <w:adjustRightInd w:val="0"/>
              <w:jc w:val="both"/>
              <w:rPr>
                <w:rFonts w:ascii="Times New Roman" w:hAnsi="Times New Roman"/>
                <w:sz w:val="22"/>
                <w:szCs w:val="22"/>
              </w:rPr>
            </w:pPr>
            <w:r w:rsidRPr="00472D4E">
              <w:rPr>
                <w:rFonts w:ascii="Times New Roman" w:hAnsi="Times New Roman" w:cs="Times New Roman"/>
                <w:sz w:val="22"/>
                <w:szCs w:val="22"/>
              </w:rPr>
              <w:t xml:space="preserve">1. </w:t>
            </w:r>
            <w:r w:rsidR="00472D4E" w:rsidRPr="00472D4E">
              <w:rPr>
                <w:rFonts w:ascii="Times New Roman" w:hAnsi="Times New Roman"/>
                <w:sz w:val="22"/>
                <w:szCs w:val="22"/>
              </w:rPr>
              <w:t>Предоставление информации об объектах недвижимого</w:t>
            </w:r>
          </w:p>
          <w:p w:rsidR="002D7A4B" w:rsidRPr="00472D4E" w:rsidRDefault="00472D4E" w:rsidP="00472D4E">
            <w:pPr>
              <w:tabs>
                <w:tab w:val="left" w:pos="-1980"/>
                <w:tab w:val="left" w:pos="4253"/>
              </w:tabs>
              <w:autoSpaceDE w:val="0"/>
              <w:autoSpaceDN w:val="0"/>
              <w:adjustRightInd w:val="0"/>
              <w:jc w:val="both"/>
              <w:rPr>
                <w:rFonts w:ascii="Times New Roman" w:hAnsi="Times New Roman"/>
                <w:sz w:val="22"/>
                <w:szCs w:val="22"/>
              </w:rPr>
            </w:pPr>
            <w:r w:rsidRPr="00472D4E">
              <w:rPr>
                <w:rFonts w:ascii="Times New Roman" w:hAnsi="Times New Roman"/>
                <w:sz w:val="22"/>
                <w:szCs w:val="22"/>
              </w:rPr>
              <w:t xml:space="preserve"> имущества, находящихся в муниципальной  собственности и предназначенных для сдачи в аренду</w:t>
            </w:r>
            <w:r w:rsidRPr="00472D4E">
              <w:rPr>
                <w:rFonts w:ascii="Times New Roman" w:hAnsi="Times New Roman"/>
                <w:iCs/>
                <w:sz w:val="22"/>
                <w:szCs w:val="22"/>
              </w:rPr>
              <w:t>».</w:t>
            </w:r>
          </w:p>
        </w:tc>
      </w:tr>
      <w:tr w:rsidR="00F301FB" w:rsidRPr="002D0094" w:rsidTr="00472D4E">
        <w:trPr>
          <w:trHeight w:val="1436"/>
        </w:trPr>
        <w:tc>
          <w:tcPr>
            <w:tcW w:w="458" w:type="dxa"/>
          </w:tcPr>
          <w:p w:rsidR="00F301FB" w:rsidRPr="006F4DBA" w:rsidRDefault="00F301FB" w:rsidP="00F8043A">
            <w:pPr>
              <w:pStyle w:val="50"/>
              <w:shd w:val="clear" w:color="auto" w:fill="auto"/>
              <w:spacing w:line="240" w:lineRule="auto"/>
              <w:ind w:firstLine="0"/>
              <w:rPr>
                <w:b w:val="0"/>
              </w:rPr>
            </w:pPr>
            <w:r w:rsidRPr="006F4DBA">
              <w:rPr>
                <w:b w:val="0"/>
              </w:rPr>
              <w:t>7.</w:t>
            </w:r>
          </w:p>
        </w:tc>
        <w:tc>
          <w:tcPr>
            <w:tcW w:w="4612" w:type="dxa"/>
          </w:tcPr>
          <w:p w:rsidR="00F301FB" w:rsidRPr="00472D4E" w:rsidRDefault="00F301FB" w:rsidP="00117817">
            <w:pPr>
              <w:pStyle w:val="50"/>
              <w:shd w:val="clear" w:color="auto" w:fill="auto"/>
              <w:spacing w:line="240" w:lineRule="auto"/>
              <w:ind w:firstLine="0"/>
              <w:rPr>
                <w:b w:val="0"/>
                <w:sz w:val="22"/>
                <w:szCs w:val="22"/>
              </w:rPr>
            </w:pPr>
            <w:r w:rsidRPr="00472D4E">
              <w:rPr>
                <w:b w:val="0"/>
                <w:sz w:val="22"/>
                <w:szCs w:val="22"/>
              </w:rPr>
              <w:t>Способы оценки качества предоставления услуги</w:t>
            </w:r>
          </w:p>
        </w:tc>
        <w:tc>
          <w:tcPr>
            <w:tcW w:w="4677" w:type="dxa"/>
          </w:tcPr>
          <w:p w:rsidR="00F301FB" w:rsidRPr="00472D4E" w:rsidRDefault="00F301FB" w:rsidP="00F8043A">
            <w:pPr>
              <w:pStyle w:val="50"/>
              <w:spacing w:line="240" w:lineRule="auto"/>
              <w:ind w:firstLine="34"/>
              <w:rPr>
                <w:b w:val="0"/>
                <w:sz w:val="22"/>
                <w:szCs w:val="22"/>
              </w:rPr>
            </w:pPr>
            <w:r w:rsidRPr="00472D4E">
              <w:rPr>
                <w:b w:val="0"/>
                <w:sz w:val="22"/>
                <w:szCs w:val="22"/>
              </w:rPr>
              <w:t>Региональный портал государственных и муниципальных услуг (функций) Астраханской области http://gosuslugi.astrobl.ru/</w:t>
            </w:r>
          </w:p>
        </w:tc>
      </w:tr>
    </w:tbl>
    <w:p w:rsidR="00117817" w:rsidRDefault="00117817" w:rsidP="00117817">
      <w:pPr>
        <w:rPr>
          <w:color w:val="auto"/>
          <w:sz w:val="2"/>
          <w:szCs w:val="2"/>
        </w:rPr>
        <w:sectPr w:rsidR="00117817" w:rsidSect="00117817">
          <w:pgSz w:w="11905" w:h="16837"/>
          <w:pgMar w:top="1134" w:right="851" w:bottom="1134" w:left="1418" w:header="0" w:footer="6" w:gutter="0"/>
          <w:cols w:space="720"/>
          <w:noEndnote/>
          <w:docGrid w:linePitch="360"/>
        </w:sectPr>
      </w:pPr>
    </w:p>
    <w:p w:rsidR="00117817" w:rsidRPr="006F4DBA" w:rsidRDefault="00117817" w:rsidP="00117817">
      <w:pPr>
        <w:pStyle w:val="41"/>
        <w:shd w:val="clear" w:color="auto" w:fill="auto"/>
        <w:spacing w:after="0" w:line="240" w:lineRule="auto"/>
        <w:jc w:val="center"/>
        <w:rPr>
          <w:sz w:val="27"/>
          <w:szCs w:val="27"/>
        </w:rPr>
      </w:pPr>
      <w:r w:rsidRPr="006F4DBA">
        <w:rPr>
          <w:sz w:val="27"/>
          <w:szCs w:val="27"/>
        </w:rPr>
        <w:lastRenderedPageBreak/>
        <w:t>Раздел 2. «Общие сведения о «подуслугах»</w:t>
      </w:r>
    </w:p>
    <w:tbl>
      <w:tblPr>
        <w:tblW w:w="15603" w:type="dxa"/>
        <w:jc w:val="center"/>
        <w:tblLayout w:type="fixed"/>
        <w:tblCellMar>
          <w:left w:w="10" w:type="dxa"/>
          <w:right w:w="10" w:type="dxa"/>
        </w:tblCellMar>
        <w:tblLook w:val="04A0"/>
      </w:tblPr>
      <w:tblGrid>
        <w:gridCol w:w="1282"/>
        <w:gridCol w:w="1133"/>
        <w:gridCol w:w="1133"/>
        <w:gridCol w:w="1560"/>
        <w:gridCol w:w="1560"/>
        <w:gridCol w:w="1560"/>
        <w:gridCol w:w="1560"/>
        <w:gridCol w:w="1699"/>
        <w:gridCol w:w="1560"/>
        <w:gridCol w:w="1335"/>
        <w:gridCol w:w="1221"/>
      </w:tblGrid>
      <w:tr w:rsidR="00117817" w:rsidRPr="00117817" w:rsidTr="00713535">
        <w:trPr>
          <w:trHeight w:val="49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3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Срок предоставления в зависимости от условий</w:t>
            </w:r>
          </w:p>
        </w:tc>
        <w:tc>
          <w:tcPr>
            <w:tcW w:w="1133"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Основания</w:t>
            </w:r>
            <w:r w:rsidR="00E243D4">
              <w:rPr>
                <w:rFonts w:ascii="Times New Roman" w:eastAsia="Times New Roman" w:hAnsi="Times New Roman" w:cs="Times New Roman"/>
                <w:sz w:val="19"/>
                <w:szCs w:val="19"/>
              </w:rPr>
              <w:t xml:space="preserve"> </w:t>
            </w:r>
            <w:r w:rsidRPr="00117817">
              <w:rPr>
                <w:rFonts w:ascii="Times New Roman" w:eastAsia="Times New Roman" w:hAnsi="Times New Roman" w:cs="Times New Roman"/>
                <w:sz w:val="19"/>
                <w:szCs w:val="19"/>
              </w:rPr>
              <w:t>отказа в приеме документов</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Осн</w:t>
            </w:r>
            <w:r w:rsidR="00FA7A30">
              <w:rPr>
                <w:rFonts w:ascii="Times New Roman" w:eastAsia="Times New Roman" w:hAnsi="Times New Roman" w:cs="Times New Roman"/>
                <w:sz w:val="19"/>
                <w:szCs w:val="19"/>
              </w:rPr>
              <w:t>ования отказа в предоставлении «подуслуги»</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Основания </w:t>
            </w:r>
            <w:r w:rsidR="00FA7A30">
              <w:rPr>
                <w:rFonts w:ascii="Times New Roman" w:eastAsia="Times New Roman" w:hAnsi="Times New Roman" w:cs="Times New Roman"/>
                <w:sz w:val="19"/>
                <w:szCs w:val="19"/>
              </w:rPr>
              <w:t>приостановления предоставления «</w:t>
            </w:r>
            <w:r w:rsidRPr="00117817">
              <w:rPr>
                <w:rFonts w:ascii="Times New Roman" w:eastAsia="Times New Roman" w:hAnsi="Times New Roman" w:cs="Times New Roman"/>
                <w:sz w:val="19"/>
                <w:szCs w:val="19"/>
              </w:rPr>
              <w:t>подуслуги</w:t>
            </w:r>
            <w:r w:rsidR="00FA7A30">
              <w:rPr>
                <w:rFonts w:ascii="Times New Roman" w:eastAsia="Times New Roman" w:hAnsi="Times New Roman" w:cs="Times New Roman"/>
                <w:sz w:val="19"/>
                <w:szCs w:val="19"/>
              </w:rPr>
              <w:t>»</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Срок приостановления предоставления </w:t>
            </w:r>
            <w:r w:rsidR="00FA7A30">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подуслуги</w:t>
            </w:r>
            <w:r w:rsidR="00FA7A30">
              <w:rPr>
                <w:rFonts w:ascii="Times New Roman" w:eastAsia="Times New Roman" w:hAnsi="Times New Roman" w:cs="Times New Roman"/>
                <w:sz w:val="19"/>
                <w:szCs w:val="19"/>
              </w:rPr>
              <w:t>»</w:t>
            </w:r>
          </w:p>
        </w:tc>
        <w:tc>
          <w:tcPr>
            <w:tcW w:w="4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ind w:left="800"/>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Плата за предоставление </w:t>
            </w:r>
            <w:r w:rsidR="00FA7A30">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подуслуги</w:t>
            </w:r>
            <w:r w:rsidR="00FA7A30">
              <w:rPr>
                <w:rFonts w:ascii="Times New Roman" w:eastAsia="Times New Roman" w:hAnsi="Times New Roman" w:cs="Times New Roman"/>
                <w:sz w:val="19"/>
                <w:szCs w:val="19"/>
              </w:rPr>
              <w:t>»</w:t>
            </w:r>
          </w:p>
        </w:tc>
        <w:tc>
          <w:tcPr>
            <w:tcW w:w="1335"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FA7A30" w:rsidP="002D7A4B">
            <w:pPr>
              <w:spacing w:line="240" w:lineRule="exact"/>
              <w:ind w:left="120" w:firstLine="22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Способ обращения за получением «</w:t>
            </w:r>
            <w:r w:rsidR="00117817" w:rsidRPr="00117817">
              <w:rPr>
                <w:rFonts w:ascii="Times New Roman" w:eastAsia="Times New Roman" w:hAnsi="Times New Roman" w:cs="Times New Roman"/>
                <w:sz w:val="19"/>
                <w:szCs w:val="19"/>
              </w:rPr>
              <w:t>подуслуги</w:t>
            </w:r>
            <w:r>
              <w:rPr>
                <w:rFonts w:ascii="Times New Roman" w:eastAsia="Times New Roman" w:hAnsi="Times New Roman" w:cs="Times New Roman"/>
                <w:sz w:val="19"/>
                <w:szCs w:val="19"/>
              </w:rPr>
              <w:t>»</w:t>
            </w:r>
          </w:p>
        </w:tc>
        <w:tc>
          <w:tcPr>
            <w:tcW w:w="1221"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2D7A4B">
            <w:pPr>
              <w:spacing w:line="240" w:lineRule="exact"/>
              <w:ind w:left="-7" w:firstLine="142"/>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Способ получения результата </w:t>
            </w:r>
            <w:r w:rsidR="00FA7A30">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подуслуги</w:t>
            </w:r>
            <w:r w:rsidR="00FA7A30">
              <w:rPr>
                <w:rFonts w:ascii="Times New Roman" w:eastAsia="Times New Roman" w:hAnsi="Times New Roman" w:cs="Times New Roman"/>
                <w:sz w:val="19"/>
                <w:szCs w:val="19"/>
              </w:rPr>
              <w:t>»</w:t>
            </w:r>
          </w:p>
        </w:tc>
      </w:tr>
      <w:tr w:rsidR="00117817" w:rsidRPr="00117817" w:rsidTr="00713535">
        <w:trPr>
          <w:trHeight w:val="19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при подаче заявления по месту жительства(месту нахождения юр. лица)</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при подаче заявления не по месту жительства (по месту обращения)</w:t>
            </w:r>
          </w:p>
        </w:tc>
        <w:tc>
          <w:tcPr>
            <w:tcW w:w="1133"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pPr>
          </w:p>
        </w:tc>
        <w:tc>
          <w:tcPr>
            <w:tcW w:w="1560"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pPr>
          </w:p>
        </w:tc>
        <w:tc>
          <w:tcPr>
            <w:tcW w:w="1560"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pPr>
          </w:p>
        </w:tc>
        <w:tc>
          <w:tcPr>
            <w:tcW w:w="1560"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наличие платы (государственной пошлины)</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40" w:lineRule="exact"/>
              <w:ind w:firstLine="220"/>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реквизиты нормативного правового акта, являющегося основанием для взимания платы (государственной пошлины)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tabs>
                <w:tab w:val="left" w:pos="1413"/>
                <w:tab w:val="left" w:pos="1540"/>
              </w:tabs>
              <w:spacing w:line="240" w:lineRule="exact"/>
              <w:ind w:right="320"/>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КБК для взимания платы (государственной пошлины), в том числе через МФЦ</w:t>
            </w:r>
          </w:p>
        </w:tc>
        <w:tc>
          <w:tcPr>
            <w:tcW w:w="1335"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pPr>
          </w:p>
        </w:tc>
        <w:tc>
          <w:tcPr>
            <w:tcW w:w="1221"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pPr>
          </w:p>
        </w:tc>
      </w:tr>
      <w:tr w:rsidR="00117817" w:rsidRPr="00117817" w:rsidTr="00713535">
        <w:trPr>
          <w:trHeight w:val="25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62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1</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52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52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3</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7</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82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74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9</w:t>
            </w:r>
          </w:p>
        </w:tc>
        <w:tc>
          <w:tcPr>
            <w:tcW w:w="133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56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10</w:t>
            </w:r>
          </w:p>
        </w:tc>
        <w:tc>
          <w:tcPr>
            <w:tcW w:w="122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48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11</w:t>
            </w:r>
          </w:p>
        </w:tc>
      </w:tr>
      <w:tr w:rsidR="00117817" w:rsidRPr="00117817" w:rsidTr="00FA7A30">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117817" w:rsidRPr="00F301FB" w:rsidRDefault="00F301FB" w:rsidP="00F33699">
            <w:pPr>
              <w:jc w:val="center"/>
              <w:rPr>
                <w:rFonts w:ascii="Times New Roman" w:eastAsia="Times New Roman" w:hAnsi="Times New Roman" w:cs="Times New Roman"/>
                <w:sz w:val="19"/>
                <w:szCs w:val="19"/>
              </w:rPr>
            </w:pPr>
            <w:r>
              <w:rPr>
                <w:rFonts w:ascii="Times New Roman" w:hAnsi="Times New Roman" w:cs="Times New Roman"/>
              </w:rPr>
              <w:t xml:space="preserve">1. </w:t>
            </w:r>
            <w:r w:rsidR="00472D4E" w:rsidRPr="00472D4E">
              <w:rPr>
                <w:rFonts w:ascii="Times New Roman" w:hAnsi="Times New Roman"/>
                <w:sz w:val="22"/>
                <w:szCs w:val="22"/>
              </w:rPr>
              <w:t>Предоставление информации об объектах недвижимого</w:t>
            </w:r>
            <w:r w:rsidR="00472D4E">
              <w:rPr>
                <w:rFonts w:ascii="Times New Roman" w:hAnsi="Times New Roman"/>
                <w:sz w:val="22"/>
                <w:szCs w:val="22"/>
              </w:rPr>
              <w:t xml:space="preserve"> </w:t>
            </w:r>
            <w:r w:rsidR="00472D4E" w:rsidRPr="00472D4E">
              <w:rPr>
                <w:rFonts w:ascii="Times New Roman" w:hAnsi="Times New Roman"/>
                <w:sz w:val="22"/>
                <w:szCs w:val="22"/>
              </w:rPr>
              <w:t>имущества, находящихся в муниципальной  собственности и предназначенных для сдачи в аренду</w:t>
            </w:r>
          </w:p>
        </w:tc>
      </w:tr>
      <w:tr w:rsidR="00F301FB" w:rsidRPr="00117817" w:rsidTr="00713535">
        <w:trPr>
          <w:trHeight w:val="1021"/>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0A64DE" w:rsidP="00472D4E">
            <w:pPr>
              <w:pStyle w:val="50"/>
              <w:shd w:val="clear" w:color="auto" w:fill="auto"/>
              <w:spacing w:line="240" w:lineRule="auto"/>
              <w:ind w:firstLine="0"/>
              <w:jc w:val="center"/>
              <w:rPr>
                <w:b w:val="0"/>
                <w:sz w:val="22"/>
                <w:szCs w:val="22"/>
              </w:rPr>
            </w:pPr>
            <w:r>
              <w:rPr>
                <w:b w:val="0"/>
                <w:sz w:val="22"/>
                <w:szCs w:val="22"/>
              </w:rPr>
              <w:t xml:space="preserve">Не более </w:t>
            </w:r>
            <w:r w:rsidR="00472D4E">
              <w:rPr>
                <w:b w:val="0"/>
                <w:sz w:val="22"/>
                <w:szCs w:val="22"/>
              </w:rPr>
              <w:t>20</w:t>
            </w:r>
            <w:r w:rsidR="00F301FB" w:rsidRPr="00667E4D">
              <w:rPr>
                <w:b w:val="0"/>
                <w:sz w:val="22"/>
                <w:szCs w:val="22"/>
              </w:rPr>
              <w:t xml:space="preserve"> 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0A64DE" w:rsidP="00472D4E">
            <w:pPr>
              <w:pStyle w:val="41"/>
              <w:shd w:val="clear" w:color="auto" w:fill="auto"/>
              <w:spacing w:after="244" w:line="280" w:lineRule="exact"/>
              <w:jc w:val="center"/>
              <w:rPr>
                <w:b w:val="0"/>
                <w:sz w:val="22"/>
                <w:szCs w:val="22"/>
              </w:rPr>
            </w:pPr>
            <w:r>
              <w:rPr>
                <w:b w:val="0"/>
                <w:sz w:val="22"/>
                <w:szCs w:val="22"/>
              </w:rPr>
              <w:t xml:space="preserve">Не более </w:t>
            </w:r>
            <w:r w:rsidR="00472D4E">
              <w:rPr>
                <w:b w:val="0"/>
                <w:sz w:val="22"/>
                <w:szCs w:val="22"/>
              </w:rPr>
              <w:t>20</w:t>
            </w:r>
            <w:r w:rsidR="00363722">
              <w:rPr>
                <w:b w:val="0"/>
                <w:sz w:val="22"/>
                <w:szCs w:val="22"/>
              </w:rPr>
              <w:t xml:space="preserve"> </w:t>
            </w:r>
            <w:r w:rsidRPr="00667E4D">
              <w:rPr>
                <w:b w:val="0"/>
                <w:sz w:val="22"/>
                <w:szCs w:val="22"/>
              </w:rPr>
              <w:t>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E243D4">
            <w:pPr>
              <w:pStyle w:val="50"/>
              <w:shd w:val="clear" w:color="auto" w:fill="auto"/>
              <w:spacing w:line="240" w:lineRule="auto"/>
              <w:ind w:firstLine="0"/>
              <w:jc w:val="both"/>
              <w:rPr>
                <w:b w:val="0"/>
                <w:sz w:val="22"/>
                <w:szCs w:val="22"/>
              </w:rPr>
            </w:pPr>
            <w:r w:rsidRPr="00667E4D">
              <w:rPr>
                <w:b w:val="0"/>
                <w:sz w:val="22"/>
                <w:szCs w:val="22"/>
              </w:rPr>
              <w:t xml:space="preserve">1. </w:t>
            </w:r>
            <w:r w:rsidR="00E243D4">
              <w:rPr>
                <w:b w:val="0"/>
                <w:sz w:val="22"/>
                <w:szCs w:val="22"/>
              </w:rPr>
              <w:t>Н</w:t>
            </w:r>
            <w:r w:rsidRPr="00667E4D">
              <w:rPr>
                <w:b w:val="0"/>
                <w:sz w:val="22"/>
                <w:szCs w:val="22"/>
              </w:rPr>
              <w:t>есоблюдение установленных условий признания действительности усиленной квалифицированной электронной подписи (в случае обращение за предоставлением государственной услуги в электронной форме)</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243D4" w:rsidRPr="00E243D4" w:rsidRDefault="00F301FB" w:rsidP="00E243D4">
            <w:pPr>
              <w:ind w:firstLine="709"/>
              <w:jc w:val="both"/>
              <w:rPr>
                <w:rFonts w:ascii="Times New Roman" w:hAnsi="Times New Roman" w:cs="Times New Roman"/>
              </w:rPr>
            </w:pPr>
            <w:r w:rsidRPr="00E243D4">
              <w:rPr>
                <w:rFonts w:ascii="Times New Roman" w:hAnsi="Times New Roman" w:cs="Times New Roman"/>
                <w:sz w:val="22"/>
                <w:szCs w:val="22"/>
              </w:rPr>
              <w:t xml:space="preserve">1. </w:t>
            </w:r>
            <w:r w:rsidR="00E243D4" w:rsidRPr="00E243D4">
              <w:rPr>
                <w:rFonts w:ascii="Times New Roman" w:hAnsi="Times New Roman" w:cs="Times New Roman"/>
                <w:sz w:val="22"/>
                <w:szCs w:val="22"/>
              </w:rPr>
              <w:t>Оснований для отказа в предоставлении муниципальной услуги законодательством Российской Федерации не предусмотрено.</w:t>
            </w:r>
          </w:p>
          <w:p w:rsidR="00F301FB" w:rsidRPr="00667E4D" w:rsidRDefault="00F301FB" w:rsidP="00F8043A">
            <w:pPr>
              <w:pStyle w:val="ConsPlusNormal"/>
              <w:ind w:firstLine="540"/>
              <w:jc w:val="both"/>
              <w:rPr>
                <w:rFonts w:ascii="Times New Roman" w:hAnsi="Times New Roman" w:cs="Times New Roman"/>
                <w:szCs w:val="22"/>
              </w:rPr>
            </w:pPr>
          </w:p>
          <w:p w:rsidR="00F301FB" w:rsidRPr="00667E4D" w:rsidRDefault="00F301FB" w:rsidP="00F8043A">
            <w:pPr>
              <w:pStyle w:val="41"/>
              <w:shd w:val="clear" w:color="auto" w:fill="auto"/>
              <w:spacing w:after="244" w:line="280" w:lineRule="exact"/>
              <w:rPr>
                <w:b w:val="0"/>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1"/>
              <w:shd w:val="clear" w:color="auto" w:fill="auto"/>
              <w:spacing w:after="244" w:line="280" w:lineRule="exact"/>
              <w:rPr>
                <w:b w:val="0"/>
                <w:sz w:val="22"/>
                <w:szCs w:val="22"/>
              </w:rPr>
            </w:pPr>
            <w:r w:rsidRPr="00667E4D">
              <w:rPr>
                <w:b w:val="0"/>
                <w:sz w:val="22"/>
                <w:szCs w:val="22"/>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1"/>
              <w:shd w:val="clear" w:color="auto" w:fill="auto"/>
              <w:spacing w:after="244" w:line="280" w:lineRule="exact"/>
              <w:rPr>
                <w:b w:val="0"/>
                <w:sz w:val="22"/>
                <w:szCs w:val="22"/>
              </w:rPr>
            </w:pPr>
            <w:r w:rsidRPr="00667E4D">
              <w:rPr>
                <w:b w:val="0"/>
                <w:sz w:val="22"/>
                <w:szCs w:val="22"/>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1"/>
              <w:shd w:val="clear" w:color="auto" w:fill="auto"/>
              <w:spacing w:after="244" w:line="280" w:lineRule="exact"/>
              <w:jc w:val="center"/>
              <w:rPr>
                <w:b w:val="0"/>
                <w:sz w:val="22"/>
                <w:szCs w:val="22"/>
              </w:rPr>
            </w:pPr>
            <w:r w:rsidRPr="00667E4D">
              <w:rPr>
                <w:b w:val="0"/>
                <w:sz w:val="22"/>
                <w:szCs w:val="22"/>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1"/>
              <w:shd w:val="clear" w:color="auto" w:fill="auto"/>
              <w:spacing w:after="244" w:line="280" w:lineRule="exact"/>
              <w:jc w:val="center"/>
              <w:rPr>
                <w:b w:val="0"/>
                <w:sz w:val="22"/>
                <w:szCs w:val="22"/>
              </w:rPr>
            </w:pPr>
            <w:r w:rsidRPr="00667E4D">
              <w:rPr>
                <w:b w:val="0"/>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1"/>
              <w:shd w:val="clear" w:color="auto" w:fill="auto"/>
              <w:spacing w:after="244" w:line="280" w:lineRule="exact"/>
              <w:jc w:val="center"/>
              <w:rPr>
                <w:b w:val="0"/>
                <w:sz w:val="22"/>
                <w:szCs w:val="22"/>
              </w:rPr>
            </w:pPr>
            <w:r w:rsidRPr="00667E4D">
              <w:rPr>
                <w:b w:val="0"/>
                <w:sz w:val="22"/>
                <w:szCs w:val="22"/>
              </w:rPr>
              <w:t>-</w:t>
            </w:r>
          </w:p>
        </w:tc>
        <w:tc>
          <w:tcPr>
            <w:tcW w:w="1335"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ConsPlusNormal"/>
              <w:jc w:val="both"/>
              <w:rPr>
                <w:rFonts w:ascii="Times New Roman" w:hAnsi="Times New Roman" w:cs="Times New Roman"/>
                <w:szCs w:val="22"/>
              </w:rPr>
            </w:pPr>
            <w:r w:rsidRPr="00667E4D">
              <w:rPr>
                <w:rFonts w:ascii="Times New Roman" w:hAnsi="Times New Roman" w:cs="Times New Roman"/>
                <w:szCs w:val="22"/>
              </w:rPr>
              <w:t xml:space="preserve">1. Лично при посещении </w:t>
            </w:r>
            <w:r w:rsidR="00713535">
              <w:rPr>
                <w:rFonts w:ascii="Times New Roman" w:hAnsi="Times New Roman" w:cs="Times New Roman"/>
                <w:szCs w:val="22"/>
              </w:rPr>
              <w:t xml:space="preserve">администрации </w:t>
            </w:r>
            <w:r w:rsidRPr="00667E4D">
              <w:rPr>
                <w:rFonts w:ascii="Times New Roman" w:hAnsi="Times New Roman" w:cs="Times New Roman"/>
                <w:szCs w:val="22"/>
              </w:rPr>
              <w:t xml:space="preserve"> или МФЦ;</w:t>
            </w:r>
          </w:p>
          <w:p w:rsidR="00F301FB" w:rsidRPr="00667E4D" w:rsidRDefault="003760A4" w:rsidP="00F8043A">
            <w:pPr>
              <w:tabs>
                <w:tab w:val="left" w:pos="0"/>
              </w:tabs>
              <w:jc w:val="both"/>
              <w:rPr>
                <w:rFonts w:ascii="Times New Roman" w:hAnsi="Times New Roman" w:cs="Times New Roman"/>
              </w:rPr>
            </w:pPr>
            <w:r>
              <w:rPr>
                <w:rFonts w:ascii="Times New Roman" w:hAnsi="Times New Roman" w:cs="Times New Roman"/>
                <w:sz w:val="22"/>
                <w:szCs w:val="22"/>
              </w:rPr>
              <w:t>2</w:t>
            </w:r>
            <w:r w:rsidR="00F301FB" w:rsidRPr="00667E4D">
              <w:rPr>
                <w:rFonts w:ascii="Times New Roman" w:hAnsi="Times New Roman" w:cs="Times New Roman"/>
                <w:sz w:val="22"/>
                <w:szCs w:val="22"/>
              </w:rPr>
              <w:t>. Посредством регионального портала государственных и муниципальных услуг</w:t>
            </w:r>
            <w:r w:rsidRPr="003760A4">
              <w:rPr>
                <w:rFonts w:ascii="Times New Roman" w:hAnsi="Times New Roman" w:cs="Times New Roman"/>
                <w:sz w:val="22"/>
                <w:szCs w:val="22"/>
              </w:rPr>
              <w:t>http://gosuslugi.astrobl.ru/</w:t>
            </w:r>
            <w:r w:rsidR="00F301FB" w:rsidRPr="00667E4D">
              <w:rPr>
                <w:rFonts w:ascii="Times New Roman" w:hAnsi="Times New Roman" w:cs="Times New Roman"/>
                <w:sz w:val="22"/>
                <w:szCs w:val="22"/>
              </w:rPr>
              <w:t>;</w:t>
            </w:r>
          </w:p>
          <w:p w:rsidR="00F301FB" w:rsidRDefault="003760A4" w:rsidP="00F8043A">
            <w:pPr>
              <w:pStyle w:val="ConsPlusNormal"/>
              <w:jc w:val="both"/>
              <w:rPr>
                <w:rFonts w:ascii="Times New Roman" w:hAnsi="Times New Roman" w:cs="Times New Roman"/>
                <w:szCs w:val="22"/>
              </w:rPr>
            </w:pPr>
            <w:r>
              <w:rPr>
                <w:rFonts w:ascii="Times New Roman" w:hAnsi="Times New Roman" w:cs="Times New Roman"/>
                <w:szCs w:val="22"/>
              </w:rPr>
              <w:t>3</w:t>
            </w:r>
            <w:r w:rsidR="00F301FB" w:rsidRPr="00667E4D">
              <w:rPr>
                <w:rFonts w:ascii="Times New Roman" w:hAnsi="Times New Roman" w:cs="Times New Roman"/>
                <w:szCs w:val="22"/>
              </w:rPr>
              <w:t>. Иным способом, позволяющим передать в электрон</w:t>
            </w:r>
            <w:r>
              <w:rPr>
                <w:rFonts w:ascii="Times New Roman" w:hAnsi="Times New Roman" w:cs="Times New Roman"/>
                <w:szCs w:val="22"/>
              </w:rPr>
              <w:t>ной форме заявление и документы;</w:t>
            </w:r>
          </w:p>
          <w:p w:rsidR="003760A4" w:rsidRPr="00667E4D" w:rsidRDefault="003760A4" w:rsidP="00F8043A">
            <w:pPr>
              <w:pStyle w:val="ConsPlusNormal"/>
              <w:jc w:val="both"/>
              <w:rPr>
                <w:rFonts w:ascii="Times New Roman" w:hAnsi="Times New Roman" w:cs="Times New Roman"/>
                <w:szCs w:val="22"/>
              </w:rPr>
            </w:pPr>
            <w:r>
              <w:rPr>
                <w:rFonts w:ascii="Times New Roman" w:hAnsi="Times New Roman" w:cs="Times New Roman"/>
                <w:szCs w:val="22"/>
              </w:rPr>
              <w:t xml:space="preserve">4. Направление </w:t>
            </w:r>
            <w:r>
              <w:rPr>
                <w:rFonts w:ascii="Times New Roman" w:hAnsi="Times New Roman" w:cs="Times New Roman"/>
                <w:szCs w:val="22"/>
              </w:rPr>
              <w:lastRenderedPageBreak/>
              <w:t>документов по почте.</w:t>
            </w:r>
          </w:p>
          <w:p w:rsidR="00F301FB" w:rsidRPr="00667E4D" w:rsidRDefault="00F301FB" w:rsidP="00F8043A">
            <w:pPr>
              <w:pStyle w:val="41"/>
              <w:shd w:val="clear" w:color="auto" w:fill="auto"/>
              <w:spacing w:after="244" w:line="280" w:lineRule="exact"/>
              <w:rPr>
                <w:b w:val="0"/>
                <w:sz w:val="22"/>
                <w:szCs w:val="22"/>
              </w:rPr>
            </w:pPr>
          </w:p>
        </w:tc>
        <w:tc>
          <w:tcPr>
            <w:tcW w:w="1221" w:type="dxa"/>
            <w:tcBorders>
              <w:top w:val="single" w:sz="4" w:space="0" w:color="auto"/>
              <w:left w:val="single" w:sz="4" w:space="0" w:color="auto"/>
              <w:bottom w:val="single" w:sz="4" w:space="0" w:color="auto"/>
              <w:right w:val="single" w:sz="4" w:space="0" w:color="auto"/>
            </w:tcBorders>
            <w:shd w:val="clear" w:color="auto" w:fill="FFFFFF"/>
          </w:tcPr>
          <w:p w:rsidR="00363722" w:rsidRDefault="00363722" w:rsidP="000A64DE">
            <w:pPr>
              <w:suppressAutoHyphens/>
              <w:jc w:val="both"/>
              <w:rPr>
                <w:rFonts w:ascii="Times New Roman" w:hAnsi="Times New Roman"/>
                <w:bCs/>
              </w:rPr>
            </w:pPr>
            <w:r>
              <w:rPr>
                <w:rFonts w:ascii="Times New Roman" w:hAnsi="Times New Roman"/>
                <w:bCs/>
                <w:sz w:val="22"/>
                <w:szCs w:val="22"/>
              </w:rPr>
              <w:lastRenderedPageBreak/>
              <w:t>1. Устный ответ</w:t>
            </w:r>
          </w:p>
          <w:p w:rsidR="00B676DD" w:rsidRDefault="000A64DE" w:rsidP="000A64DE">
            <w:pPr>
              <w:suppressAutoHyphens/>
              <w:jc w:val="both"/>
              <w:rPr>
                <w:rFonts w:ascii="Times New Roman" w:hAnsi="Times New Roman"/>
                <w:bCs/>
              </w:rPr>
            </w:pPr>
            <w:r w:rsidRPr="000A64DE">
              <w:rPr>
                <w:rFonts w:ascii="Times New Roman" w:hAnsi="Times New Roman"/>
                <w:bCs/>
                <w:sz w:val="22"/>
                <w:szCs w:val="22"/>
              </w:rPr>
              <w:t>1.</w:t>
            </w:r>
            <w:r w:rsidR="00363722">
              <w:rPr>
                <w:rFonts w:ascii="Times New Roman" w:hAnsi="Times New Roman"/>
                <w:bCs/>
                <w:sz w:val="22"/>
                <w:szCs w:val="22"/>
              </w:rPr>
              <w:t xml:space="preserve"> </w:t>
            </w:r>
            <w:r w:rsidRPr="000A64DE">
              <w:rPr>
                <w:rFonts w:ascii="Times New Roman" w:hAnsi="Times New Roman"/>
                <w:bCs/>
                <w:sz w:val="22"/>
                <w:szCs w:val="22"/>
              </w:rPr>
              <w:t xml:space="preserve">Выдача </w:t>
            </w:r>
            <w:r w:rsidR="00B676DD">
              <w:rPr>
                <w:rFonts w:ascii="Times New Roman" w:hAnsi="Times New Roman"/>
                <w:bCs/>
                <w:sz w:val="22"/>
                <w:szCs w:val="22"/>
              </w:rPr>
              <w:t>письма лично</w:t>
            </w:r>
            <w:r w:rsidRPr="000A64DE">
              <w:rPr>
                <w:rFonts w:ascii="Times New Roman" w:hAnsi="Times New Roman"/>
                <w:bCs/>
                <w:sz w:val="22"/>
                <w:szCs w:val="22"/>
              </w:rPr>
              <w:t xml:space="preserve"> </w:t>
            </w:r>
          </w:p>
          <w:p w:rsidR="00F301FB" w:rsidRPr="000A64DE" w:rsidRDefault="000A64DE" w:rsidP="00363722">
            <w:pPr>
              <w:suppressAutoHyphens/>
              <w:jc w:val="both"/>
              <w:rPr>
                <w:b/>
              </w:rPr>
            </w:pPr>
            <w:r>
              <w:rPr>
                <w:rFonts w:ascii="Times New Roman" w:hAnsi="Times New Roman"/>
                <w:bCs/>
                <w:sz w:val="22"/>
                <w:szCs w:val="22"/>
              </w:rPr>
              <w:t xml:space="preserve">2. </w:t>
            </w:r>
            <w:r w:rsidRPr="000A64DE">
              <w:rPr>
                <w:rFonts w:ascii="Times New Roman" w:hAnsi="Times New Roman"/>
                <w:bCs/>
                <w:sz w:val="22"/>
                <w:szCs w:val="22"/>
              </w:rPr>
              <w:t>направление заявителю документа по почте</w:t>
            </w:r>
            <w:r w:rsidR="00C066E8">
              <w:rPr>
                <w:rFonts w:ascii="Times New Roman" w:hAnsi="Times New Roman"/>
                <w:bCs/>
                <w:sz w:val="22"/>
                <w:szCs w:val="22"/>
              </w:rPr>
              <w:t>, в т.ч. электронной.</w:t>
            </w:r>
          </w:p>
        </w:tc>
      </w:tr>
    </w:tbl>
    <w:p w:rsidR="00117817" w:rsidRPr="00117817" w:rsidRDefault="00117817" w:rsidP="00117817">
      <w:pPr>
        <w:rPr>
          <w:sz w:val="2"/>
          <w:szCs w:val="2"/>
        </w:rPr>
        <w:sectPr w:rsidR="00117817" w:rsidRPr="00117817" w:rsidSect="00F104D4">
          <w:pgSz w:w="16837" w:h="11905" w:orient="landscape"/>
          <w:pgMar w:top="1483" w:right="667" w:bottom="284" w:left="696" w:header="0" w:footer="3" w:gutter="0"/>
          <w:cols w:space="720"/>
          <w:noEndnote/>
          <w:docGrid w:linePitch="360"/>
        </w:sectPr>
      </w:pPr>
    </w:p>
    <w:p w:rsidR="00F104D4" w:rsidRDefault="00F104D4">
      <w:pPr>
        <w:spacing w:after="200" w:line="276" w:lineRule="auto"/>
        <w:rPr>
          <w:rFonts w:ascii="Times New Roman" w:eastAsia="Times New Roman" w:hAnsi="Times New Roman" w:cs="Times New Roman"/>
          <w:b/>
          <w:sz w:val="27"/>
          <w:szCs w:val="27"/>
        </w:rPr>
      </w:pPr>
      <w:bookmarkStart w:id="2" w:name="bookmark2"/>
      <w:r>
        <w:rPr>
          <w:rFonts w:ascii="Times New Roman" w:eastAsia="Times New Roman" w:hAnsi="Times New Roman" w:cs="Times New Roman"/>
          <w:b/>
          <w:sz w:val="27"/>
          <w:szCs w:val="27"/>
        </w:rPr>
        <w:lastRenderedPageBreak/>
        <w:br w:type="page"/>
      </w:r>
    </w:p>
    <w:p w:rsidR="00117817" w:rsidRPr="006F4DBA" w:rsidRDefault="005230DC" w:rsidP="00117817">
      <w:pPr>
        <w:keepNext/>
        <w:keepLines/>
        <w:spacing w:after="306" w:line="270" w:lineRule="exact"/>
        <w:ind w:left="4900"/>
        <w:outlineLvl w:val="1"/>
        <w:rPr>
          <w:rFonts w:ascii="Times New Roman" w:eastAsia="Times New Roman" w:hAnsi="Times New Roman" w:cs="Times New Roman"/>
          <w:b/>
          <w:sz w:val="27"/>
          <w:szCs w:val="27"/>
        </w:rPr>
      </w:pPr>
      <w:r w:rsidRPr="006F4DBA">
        <w:rPr>
          <w:rFonts w:ascii="Times New Roman" w:eastAsia="Times New Roman" w:hAnsi="Times New Roman" w:cs="Times New Roman"/>
          <w:b/>
          <w:sz w:val="27"/>
          <w:szCs w:val="27"/>
        </w:rPr>
        <w:lastRenderedPageBreak/>
        <w:t>Раздел 3. «</w:t>
      </w:r>
      <w:r w:rsidR="00117817" w:rsidRPr="006F4DBA">
        <w:rPr>
          <w:rFonts w:ascii="Times New Roman" w:eastAsia="Times New Roman" w:hAnsi="Times New Roman" w:cs="Times New Roman"/>
          <w:b/>
          <w:sz w:val="27"/>
          <w:szCs w:val="27"/>
        </w:rPr>
        <w:t xml:space="preserve">Сведения о заявителях </w:t>
      </w:r>
      <w:r w:rsidRPr="006F4DBA">
        <w:rPr>
          <w:rFonts w:ascii="Times New Roman" w:eastAsia="Times New Roman" w:hAnsi="Times New Roman" w:cs="Times New Roman"/>
          <w:b/>
          <w:sz w:val="27"/>
          <w:szCs w:val="27"/>
        </w:rPr>
        <w:t>«</w:t>
      </w:r>
      <w:r w:rsidR="00117817" w:rsidRPr="006F4DBA">
        <w:rPr>
          <w:rFonts w:ascii="Times New Roman" w:eastAsia="Times New Roman" w:hAnsi="Times New Roman" w:cs="Times New Roman"/>
          <w:b/>
          <w:sz w:val="27"/>
          <w:szCs w:val="27"/>
        </w:rPr>
        <w:t>подуслуги</w:t>
      </w:r>
      <w:bookmarkEnd w:id="2"/>
      <w:r w:rsidRPr="006F4DBA">
        <w:rPr>
          <w:rFonts w:ascii="Times New Roman" w:eastAsia="Times New Roman" w:hAnsi="Times New Roman" w:cs="Times New Roman"/>
          <w:b/>
          <w:sz w:val="27"/>
          <w:szCs w:val="27"/>
        </w:rPr>
        <w:t>»</w:t>
      </w:r>
    </w:p>
    <w:tbl>
      <w:tblPr>
        <w:tblW w:w="0" w:type="auto"/>
        <w:jc w:val="center"/>
        <w:tblLayout w:type="fixed"/>
        <w:tblCellMar>
          <w:left w:w="10" w:type="dxa"/>
          <w:right w:w="10" w:type="dxa"/>
        </w:tblCellMar>
        <w:tblLook w:val="04A0"/>
      </w:tblPr>
      <w:tblGrid>
        <w:gridCol w:w="426"/>
        <w:gridCol w:w="2200"/>
        <w:gridCol w:w="2198"/>
        <w:gridCol w:w="2088"/>
        <w:gridCol w:w="2093"/>
        <w:gridCol w:w="2093"/>
        <w:gridCol w:w="2093"/>
        <w:gridCol w:w="2102"/>
      </w:tblGrid>
      <w:tr w:rsidR="00117817" w:rsidRPr="00117817" w:rsidTr="00D3517B">
        <w:trPr>
          <w:trHeight w:val="2117"/>
          <w:jc w:val="center"/>
        </w:trPr>
        <w:tc>
          <w:tcPr>
            <w:tcW w:w="42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35" w:lineRule="exact"/>
              <w:jc w:val="both"/>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п/п</w:t>
            </w:r>
          </w:p>
        </w:tc>
        <w:tc>
          <w:tcPr>
            <w:tcW w:w="220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Категории л</w:t>
            </w:r>
            <w:r w:rsidR="005230DC">
              <w:rPr>
                <w:rFonts w:ascii="Times New Roman" w:eastAsia="Times New Roman" w:hAnsi="Times New Roman" w:cs="Times New Roman"/>
                <w:sz w:val="19"/>
                <w:szCs w:val="19"/>
              </w:rPr>
              <w:t>иц, имеющих право на получение «</w:t>
            </w:r>
            <w:r w:rsidRPr="00117817">
              <w:rPr>
                <w:rFonts w:ascii="Times New Roman" w:eastAsia="Times New Roman" w:hAnsi="Times New Roman" w:cs="Times New Roman"/>
                <w:sz w:val="19"/>
                <w:szCs w:val="19"/>
              </w:rPr>
              <w:t>подуслуги</w:t>
            </w:r>
            <w:r w:rsidR="005230DC">
              <w:rPr>
                <w:rFonts w:ascii="Times New Roman" w:eastAsia="Times New Roman" w:hAnsi="Times New Roman" w:cs="Times New Roman"/>
                <w:sz w:val="19"/>
                <w:szCs w:val="19"/>
              </w:rPr>
              <w:t>»</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Документ, под</w:t>
            </w:r>
            <w:r w:rsidRPr="00117817">
              <w:rPr>
                <w:rFonts w:ascii="Times New Roman" w:eastAsia="Times New Roman" w:hAnsi="Times New Roman" w:cs="Times New Roman"/>
                <w:sz w:val="19"/>
                <w:szCs w:val="19"/>
              </w:rPr>
              <w:softHyphen/>
              <w:t>тверждающий правомочие заявителя</w:t>
            </w:r>
          </w:p>
          <w:p w:rsidR="00117817" w:rsidRPr="00117817" w:rsidRDefault="00117817" w:rsidP="00F301F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соответствующей категории на получение </w:t>
            </w:r>
            <w:r w:rsidR="005230DC">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подуслуги</w:t>
            </w:r>
            <w:r w:rsidR="005230DC">
              <w:rPr>
                <w:rFonts w:ascii="Times New Roman" w:eastAsia="Times New Roman" w:hAnsi="Times New Roman" w:cs="Times New Roman"/>
                <w:sz w:val="19"/>
                <w:szCs w:val="19"/>
              </w:rPr>
              <w:t>»</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Установленные требования к документу, подтверждающему правомочие заявителя соответс</w:t>
            </w:r>
            <w:r w:rsidR="005230DC">
              <w:rPr>
                <w:rFonts w:ascii="Times New Roman" w:eastAsia="Times New Roman" w:hAnsi="Times New Roman" w:cs="Times New Roman"/>
                <w:sz w:val="19"/>
                <w:szCs w:val="19"/>
              </w:rPr>
              <w:t>твующей категории на получение «</w:t>
            </w:r>
            <w:r w:rsidRPr="00117817">
              <w:rPr>
                <w:rFonts w:ascii="Times New Roman" w:eastAsia="Times New Roman" w:hAnsi="Times New Roman" w:cs="Times New Roman"/>
                <w:sz w:val="19"/>
                <w:szCs w:val="19"/>
              </w:rPr>
              <w:t>подуслуги</w:t>
            </w:r>
            <w:r w:rsidR="005230DC">
              <w:rPr>
                <w:rFonts w:ascii="Times New Roman" w:eastAsia="Times New Roman" w:hAnsi="Times New Roman" w:cs="Times New Roman"/>
                <w:sz w:val="19"/>
                <w:szCs w:val="19"/>
              </w:rPr>
              <w:t>»</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Наличие возможности подачи заявления на предоставление</w:t>
            </w:r>
          </w:p>
          <w:p w:rsidR="00117817" w:rsidRPr="00117817" w:rsidRDefault="00FA7A30" w:rsidP="00F301FB">
            <w:pPr>
              <w:spacing w:line="240" w:lineRule="exact"/>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w:t>
            </w:r>
            <w:r w:rsidR="00117817" w:rsidRPr="00117817">
              <w:rPr>
                <w:rFonts w:ascii="Times New Roman" w:eastAsia="Times New Roman" w:hAnsi="Times New Roman" w:cs="Times New Roman"/>
                <w:sz w:val="19"/>
                <w:szCs w:val="19"/>
              </w:rPr>
              <w:t>подуслуги</w:t>
            </w:r>
            <w:r>
              <w:rPr>
                <w:rFonts w:ascii="Times New Roman" w:eastAsia="Times New Roman" w:hAnsi="Times New Roman" w:cs="Times New Roman"/>
                <w:sz w:val="19"/>
                <w:szCs w:val="19"/>
              </w:rPr>
              <w:t xml:space="preserve">» </w:t>
            </w:r>
            <w:r w:rsidR="00117817" w:rsidRPr="00117817">
              <w:rPr>
                <w:rFonts w:ascii="Times New Roman" w:eastAsia="Times New Roman" w:hAnsi="Times New Roman" w:cs="Times New Roman"/>
                <w:sz w:val="19"/>
                <w:szCs w:val="19"/>
              </w:rPr>
              <w:t>представителями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Исчерпывающий перечень лиц, имеющих право на подачу заявления от имени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Наименование документа, подтверждающего право подачи заявления от имени заявителя</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3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Установленные требования к документу, подтверждающему право подачи заявления от имени заявителя</w:t>
            </w:r>
          </w:p>
        </w:tc>
      </w:tr>
      <w:tr w:rsidR="00117817" w:rsidRPr="00117817" w:rsidTr="00D3517B">
        <w:trPr>
          <w:trHeight w:val="264"/>
          <w:jc w:val="center"/>
        </w:trPr>
        <w:tc>
          <w:tcPr>
            <w:tcW w:w="42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both"/>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1</w:t>
            </w:r>
          </w:p>
        </w:tc>
        <w:tc>
          <w:tcPr>
            <w:tcW w:w="220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2</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3</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4</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5</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6</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7</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8</w:t>
            </w:r>
          </w:p>
        </w:tc>
      </w:tr>
      <w:tr w:rsidR="00117817" w:rsidRPr="00117817" w:rsidTr="00F8043A">
        <w:trPr>
          <w:trHeight w:val="312"/>
          <w:jc w:val="center"/>
        </w:trPr>
        <w:tc>
          <w:tcPr>
            <w:tcW w:w="15293" w:type="dxa"/>
            <w:gridSpan w:val="8"/>
            <w:tcBorders>
              <w:top w:val="single" w:sz="4" w:space="0" w:color="auto"/>
              <w:left w:val="single" w:sz="4" w:space="0" w:color="auto"/>
              <w:bottom w:val="single" w:sz="4" w:space="0" w:color="auto"/>
              <w:right w:val="single" w:sz="4" w:space="0" w:color="auto"/>
            </w:tcBorders>
            <w:shd w:val="clear" w:color="auto" w:fill="FFFFFF"/>
          </w:tcPr>
          <w:p w:rsidR="00117817" w:rsidRPr="004F185B" w:rsidRDefault="000A64DE" w:rsidP="00D3517B">
            <w:pPr>
              <w:pStyle w:val="aa"/>
              <w:jc w:val="center"/>
              <w:rPr>
                <w:rFonts w:ascii="Times New Roman" w:eastAsia="Times New Roman" w:hAnsi="Times New Roman" w:cs="Times New Roman"/>
              </w:rPr>
            </w:pPr>
            <w:r w:rsidRPr="004F185B">
              <w:rPr>
                <w:rFonts w:ascii="Times New Roman" w:hAnsi="Times New Roman" w:cs="Times New Roman"/>
              </w:rPr>
              <w:t xml:space="preserve">1. </w:t>
            </w:r>
            <w:r w:rsidR="00472D4E" w:rsidRPr="00472D4E">
              <w:rPr>
                <w:rFonts w:ascii="Times New Roman" w:hAnsi="Times New Roman"/>
                <w:sz w:val="22"/>
                <w:szCs w:val="22"/>
              </w:rPr>
              <w:t>Предоставление информации об объектах недвижимого</w:t>
            </w:r>
            <w:r w:rsidR="00472D4E">
              <w:rPr>
                <w:rFonts w:ascii="Times New Roman" w:hAnsi="Times New Roman"/>
                <w:sz w:val="22"/>
                <w:szCs w:val="22"/>
              </w:rPr>
              <w:t xml:space="preserve"> </w:t>
            </w:r>
            <w:r w:rsidR="00472D4E" w:rsidRPr="00472D4E">
              <w:rPr>
                <w:rFonts w:ascii="Times New Roman" w:hAnsi="Times New Roman"/>
                <w:sz w:val="22"/>
                <w:szCs w:val="22"/>
              </w:rPr>
              <w:t>имущества, находящихся в муниципальной  собственности и предназначенных для сдачи в аренду</w:t>
            </w:r>
          </w:p>
        </w:tc>
      </w:tr>
      <w:tr w:rsidR="00F301FB" w:rsidRPr="00117817" w:rsidTr="00D3517B">
        <w:trPr>
          <w:trHeight w:val="250"/>
          <w:jc w:val="center"/>
        </w:trPr>
        <w:tc>
          <w:tcPr>
            <w:tcW w:w="426" w:type="dxa"/>
            <w:tcBorders>
              <w:top w:val="single" w:sz="4" w:space="0" w:color="auto"/>
              <w:left w:val="single" w:sz="4" w:space="0" w:color="auto"/>
              <w:bottom w:val="single" w:sz="4" w:space="0" w:color="auto"/>
              <w:right w:val="single" w:sz="4" w:space="0" w:color="auto"/>
            </w:tcBorders>
            <w:shd w:val="clear" w:color="auto" w:fill="FFFFFF"/>
          </w:tcPr>
          <w:p w:rsidR="00F301FB" w:rsidRPr="00117817" w:rsidRDefault="00F301FB" w:rsidP="00F301FB">
            <w:pPr>
              <w:rPr>
                <w:sz w:val="10"/>
                <w:szCs w:val="10"/>
              </w:rPr>
            </w:pPr>
          </w:p>
        </w:tc>
        <w:tc>
          <w:tcPr>
            <w:tcW w:w="2200" w:type="dxa"/>
            <w:tcBorders>
              <w:top w:val="single" w:sz="4" w:space="0" w:color="auto"/>
              <w:left w:val="single" w:sz="4" w:space="0" w:color="auto"/>
              <w:bottom w:val="single" w:sz="4" w:space="0" w:color="auto"/>
              <w:right w:val="single" w:sz="4" w:space="0" w:color="auto"/>
            </w:tcBorders>
            <w:shd w:val="clear" w:color="auto" w:fill="FFFFFF"/>
          </w:tcPr>
          <w:p w:rsidR="00F301FB" w:rsidRPr="00432F2A" w:rsidRDefault="00D3517B" w:rsidP="00B676DD">
            <w:pPr>
              <w:pStyle w:val="ConsPlusNormal"/>
              <w:jc w:val="both"/>
              <w:rPr>
                <w:szCs w:val="22"/>
              </w:rPr>
            </w:pPr>
            <w:r w:rsidRPr="00D3517B">
              <w:rPr>
                <w:rFonts w:ascii="Times New Roman" w:hAnsi="Times New Roman"/>
                <w:szCs w:val="22"/>
              </w:rPr>
              <w:t>Физические</w:t>
            </w:r>
            <w:r w:rsidR="003559F0">
              <w:rPr>
                <w:rFonts w:ascii="Times New Roman" w:hAnsi="Times New Roman"/>
                <w:szCs w:val="22"/>
              </w:rPr>
              <w:t xml:space="preserve"> и юридические </w:t>
            </w:r>
            <w:r w:rsidRPr="00D3517B">
              <w:rPr>
                <w:rFonts w:ascii="Times New Roman" w:hAnsi="Times New Roman"/>
                <w:szCs w:val="22"/>
              </w:rPr>
              <w:t xml:space="preserve"> лица</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F301FB" w:rsidRPr="00432F2A" w:rsidRDefault="00F301FB" w:rsidP="00F8043A">
            <w:pPr>
              <w:pStyle w:val="41"/>
              <w:spacing w:after="244" w:line="280" w:lineRule="exact"/>
              <w:rPr>
                <w:b w:val="0"/>
                <w:sz w:val="22"/>
                <w:szCs w:val="22"/>
              </w:rPr>
            </w:pPr>
            <w:r w:rsidRPr="00432F2A">
              <w:rPr>
                <w:b w:val="0"/>
                <w:sz w:val="22"/>
                <w:szCs w:val="22"/>
              </w:rPr>
              <w:t>Документ, удостоверяющий личность</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F301FB" w:rsidRPr="00432F2A" w:rsidRDefault="00F301FB" w:rsidP="00F8043A">
            <w:pPr>
              <w:pStyle w:val="41"/>
              <w:spacing w:after="0" w:line="240" w:lineRule="auto"/>
              <w:jc w:val="center"/>
              <w:rPr>
                <w:b w:val="0"/>
                <w:sz w:val="22"/>
                <w:szCs w:val="22"/>
              </w:rPr>
            </w:pPr>
            <w:r w:rsidRPr="00432F2A">
              <w:rPr>
                <w:b w:val="0"/>
                <w:sz w:val="22"/>
                <w:szCs w:val="22"/>
              </w:rPr>
              <w:t>Паспорт</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432F2A" w:rsidRDefault="00F301FB" w:rsidP="00F8043A">
            <w:pPr>
              <w:pStyle w:val="41"/>
              <w:spacing w:after="0" w:line="240" w:lineRule="auto"/>
              <w:jc w:val="center"/>
              <w:rPr>
                <w:b w:val="0"/>
                <w:sz w:val="22"/>
                <w:szCs w:val="22"/>
              </w:rPr>
            </w:pPr>
            <w:r w:rsidRPr="00432F2A">
              <w:rPr>
                <w:b w:val="0"/>
                <w:sz w:val="22"/>
                <w:szCs w:val="22"/>
              </w:rPr>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170DB9">
            <w:pPr>
              <w:pStyle w:val="41"/>
              <w:shd w:val="clear" w:color="auto" w:fill="auto"/>
              <w:spacing w:after="0" w:line="240" w:lineRule="auto"/>
              <w:ind w:left="24"/>
              <w:jc w:val="center"/>
              <w:rPr>
                <w:b w:val="0"/>
                <w:sz w:val="22"/>
                <w:szCs w:val="22"/>
              </w:rPr>
            </w:pPr>
            <w:r w:rsidRPr="00667E4D">
              <w:rPr>
                <w:b w:val="0"/>
                <w:sz w:val="22"/>
                <w:szCs w:val="22"/>
              </w:rPr>
              <w:t>представитель, действующий по доверенности</w:t>
            </w:r>
          </w:p>
          <w:p w:rsidR="00F301FB" w:rsidRPr="00667E4D" w:rsidRDefault="00F301FB" w:rsidP="00F8043A">
            <w:pPr>
              <w:pStyle w:val="41"/>
              <w:spacing w:after="0" w:line="240" w:lineRule="auto"/>
              <w:rPr>
                <w:b w:val="0"/>
                <w:bCs w:val="0"/>
                <w:sz w:val="22"/>
                <w:szCs w:val="22"/>
              </w:rPr>
            </w:pP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ConsPlusNormal"/>
              <w:jc w:val="both"/>
              <w:rPr>
                <w:rFonts w:ascii="Times New Roman" w:hAnsi="Times New Roman" w:cs="Times New Roman"/>
                <w:szCs w:val="22"/>
              </w:rPr>
            </w:pPr>
            <w:r w:rsidRPr="00667E4D">
              <w:rPr>
                <w:rFonts w:ascii="Times New Roman" w:hAnsi="Times New Roman" w:cs="Times New Roman"/>
                <w:szCs w:val="22"/>
              </w:rPr>
              <w:t xml:space="preserve">Доверенность </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1"/>
              <w:spacing w:after="244" w:line="280" w:lineRule="exact"/>
              <w:jc w:val="both"/>
              <w:rPr>
                <w:b w:val="0"/>
                <w:sz w:val="22"/>
                <w:szCs w:val="22"/>
              </w:rPr>
            </w:pPr>
            <w:r w:rsidRPr="00667E4D">
              <w:rPr>
                <w:b w:val="0"/>
                <w:sz w:val="22"/>
                <w:szCs w:val="22"/>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bl>
    <w:p w:rsidR="00117817" w:rsidRPr="00117817" w:rsidRDefault="00117817" w:rsidP="00117817">
      <w:pPr>
        <w:rPr>
          <w:sz w:val="2"/>
          <w:szCs w:val="2"/>
        </w:rPr>
      </w:pPr>
    </w:p>
    <w:p w:rsidR="00F104D4" w:rsidRDefault="00F104D4">
      <w:pPr>
        <w:spacing w:after="200" w:line="276" w:lineRule="auto"/>
        <w:rPr>
          <w:rFonts w:ascii="Times New Roman" w:eastAsia="Times New Roman" w:hAnsi="Times New Roman" w:cs="Times New Roman"/>
          <w:b/>
          <w:sz w:val="27"/>
          <w:szCs w:val="27"/>
        </w:rPr>
      </w:pPr>
      <w:bookmarkStart w:id="3" w:name="bookmark3"/>
      <w:r>
        <w:rPr>
          <w:rFonts w:ascii="Times New Roman" w:eastAsia="Times New Roman" w:hAnsi="Times New Roman" w:cs="Times New Roman"/>
          <w:b/>
          <w:sz w:val="27"/>
          <w:szCs w:val="27"/>
        </w:rPr>
        <w:br w:type="page"/>
      </w:r>
    </w:p>
    <w:p w:rsidR="00117817" w:rsidRPr="006F4DBA" w:rsidRDefault="00117817" w:rsidP="00117817">
      <w:pPr>
        <w:keepNext/>
        <w:keepLines/>
        <w:spacing w:after="306" w:line="270" w:lineRule="exact"/>
        <w:ind w:left="2900"/>
        <w:outlineLvl w:val="1"/>
        <w:rPr>
          <w:rFonts w:ascii="Times New Roman" w:eastAsia="Times New Roman" w:hAnsi="Times New Roman" w:cs="Times New Roman"/>
          <w:b/>
          <w:sz w:val="27"/>
          <w:szCs w:val="27"/>
        </w:rPr>
      </w:pPr>
      <w:r w:rsidRPr="006F4DBA">
        <w:rPr>
          <w:rFonts w:ascii="Times New Roman" w:eastAsia="Times New Roman" w:hAnsi="Times New Roman" w:cs="Times New Roman"/>
          <w:b/>
          <w:sz w:val="27"/>
          <w:szCs w:val="27"/>
        </w:rPr>
        <w:lastRenderedPageBreak/>
        <w:t xml:space="preserve">Раздел 4. </w:t>
      </w:r>
      <w:r w:rsidR="00FA7A30" w:rsidRPr="006F4DBA">
        <w:rPr>
          <w:rFonts w:ascii="Times New Roman" w:eastAsia="Times New Roman" w:hAnsi="Times New Roman" w:cs="Times New Roman"/>
          <w:b/>
          <w:sz w:val="27"/>
          <w:szCs w:val="27"/>
        </w:rPr>
        <w:t>«</w:t>
      </w:r>
      <w:r w:rsidRPr="006F4DBA">
        <w:rPr>
          <w:rFonts w:ascii="Times New Roman" w:eastAsia="Times New Roman" w:hAnsi="Times New Roman" w:cs="Times New Roman"/>
          <w:b/>
          <w:sz w:val="27"/>
          <w:szCs w:val="27"/>
        </w:rPr>
        <w:t>Документы, предоставл</w:t>
      </w:r>
      <w:r w:rsidR="00FA7A30" w:rsidRPr="006F4DBA">
        <w:rPr>
          <w:rFonts w:ascii="Times New Roman" w:eastAsia="Times New Roman" w:hAnsi="Times New Roman" w:cs="Times New Roman"/>
          <w:b/>
          <w:sz w:val="27"/>
          <w:szCs w:val="27"/>
        </w:rPr>
        <w:t>яемые заявителем для получения «</w:t>
      </w:r>
      <w:r w:rsidRPr="006F4DBA">
        <w:rPr>
          <w:rFonts w:ascii="Times New Roman" w:eastAsia="Times New Roman" w:hAnsi="Times New Roman" w:cs="Times New Roman"/>
          <w:b/>
          <w:sz w:val="27"/>
          <w:szCs w:val="27"/>
        </w:rPr>
        <w:t>подуслуги</w:t>
      </w:r>
      <w:bookmarkEnd w:id="3"/>
      <w:r w:rsidR="00FA7A30" w:rsidRPr="006F4DBA">
        <w:rPr>
          <w:rFonts w:ascii="Times New Roman" w:eastAsia="Times New Roman" w:hAnsi="Times New Roman" w:cs="Times New Roman"/>
          <w:b/>
          <w:sz w:val="27"/>
          <w:szCs w:val="27"/>
        </w:rPr>
        <w:t>»</w:t>
      </w:r>
    </w:p>
    <w:tbl>
      <w:tblPr>
        <w:tblW w:w="0" w:type="auto"/>
        <w:jc w:val="center"/>
        <w:tblLayout w:type="fixed"/>
        <w:tblCellMar>
          <w:left w:w="10" w:type="dxa"/>
          <w:right w:w="10" w:type="dxa"/>
        </w:tblCellMar>
        <w:tblLook w:val="04A0"/>
      </w:tblPr>
      <w:tblGrid>
        <w:gridCol w:w="562"/>
        <w:gridCol w:w="1704"/>
        <w:gridCol w:w="2617"/>
        <w:gridCol w:w="2268"/>
        <w:gridCol w:w="1134"/>
        <w:gridCol w:w="3543"/>
        <w:gridCol w:w="1353"/>
        <w:gridCol w:w="2237"/>
      </w:tblGrid>
      <w:tr w:rsidR="00117817" w:rsidRPr="00117817" w:rsidTr="00143132">
        <w:trPr>
          <w:trHeight w:val="151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3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п/п</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40" w:lineRule="exact"/>
              <w:ind w:right="400"/>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Категория документа</w:t>
            </w:r>
          </w:p>
        </w:tc>
        <w:tc>
          <w:tcPr>
            <w:tcW w:w="261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Наименования документов, которые предоставляет заявитель для получения </w:t>
            </w:r>
            <w:r w:rsidR="00FA7A30">
              <w:rPr>
                <w:rFonts w:ascii="Times New Roman" w:eastAsia="Times New Roman" w:hAnsi="Times New Roman" w:cs="Times New Roman"/>
                <w:sz w:val="19"/>
                <w:szCs w:val="19"/>
              </w:rPr>
              <w:t>«подуслуги»</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Количество необходимых экземпляров документа с указанием подлинник/копия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3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Условие предоставления документа</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3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Установленные требования к документу</w:t>
            </w:r>
          </w:p>
        </w:tc>
        <w:tc>
          <w:tcPr>
            <w:tcW w:w="1353"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3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Форма (шаблон) документа</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Образец документа/заполнения документа</w:t>
            </w:r>
          </w:p>
        </w:tc>
      </w:tr>
      <w:tr w:rsidR="00117817" w:rsidRPr="00117817" w:rsidTr="00143132">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both"/>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ind w:left="82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2</w:t>
            </w:r>
          </w:p>
        </w:tc>
        <w:tc>
          <w:tcPr>
            <w:tcW w:w="261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ind w:left="138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5</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ind w:left="80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6</w:t>
            </w:r>
          </w:p>
        </w:tc>
        <w:tc>
          <w:tcPr>
            <w:tcW w:w="135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7</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8</w:t>
            </w:r>
          </w:p>
        </w:tc>
      </w:tr>
      <w:tr w:rsidR="00117817" w:rsidRPr="00117817" w:rsidTr="00F8043A">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117817" w:rsidRPr="00143132" w:rsidRDefault="00C340EA" w:rsidP="00C340EA">
            <w:pPr>
              <w:ind w:left="360"/>
              <w:jc w:val="center"/>
              <w:rPr>
                <w:rFonts w:ascii="Times New Roman" w:eastAsia="Times New Roman" w:hAnsi="Times New Roman" w:cs="Times New Roman"/>
              </w:rPr>
            </w:pPr>
            <w:r w:rsidRPr="00143132">
              <w:rPr>
                <w:rFonts w:ascii="Times New Roman" w:hAnsi="Times New Roman" w:cs="Times New Roman"/>
                <w:sz w:val="22"/>
                <w:szCs w:val="22"/>
              </w:rPr>
              <w:t xml:space="preserve">1. </w:t>
            </w:r>
            <w:r w:rsidR="00472D4E" w:rsidRPr="00143132">
              <w:rPr>
                <w:rFonts w:ascii="Times New Roman" w:hAnsi="Times New Roman" w:cs="Times New Roman"/>
                <w:sz w:val="22"/>
                <w:szCs w:val="22"/>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r>
      <w:tr w:rsidR="00D447A9" w:rsidRPr="00117817" w:rsidTr="00143132">
        <w:trPr>
          <w:trHeight w:val="6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D447A9" w:rsidRPr="00117817" w:rsidRDefault="00D447A9" w:rsidP="00D447A9">
            <w:pPr>
              <w:rPr>
                <w:sz w:val="10"/>
                <w:szCs w:val="1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447A9" w:rsidRPr="004E183B" w:rsidRDefault="00D447A9" w:rsidP="00F8043A">
            <w:pPr>
              <w:pStyle w:val="41"/>
              <w:shd w:val="clear" w:color="auto" w:fill="auto"/>
              <w:spacing w:after="184" w:line="280" w:lineRule="exact"/>
              <w:jc w:val="center"/>
              <w:rPr>
                <w:b w:val="0"/>
                <w:sz w:val="22"/>
                <w:szCs w:val="22"/>
              </w:rPr>
            </w:pPr>
            <w:r w:rsidRPr="004E183B">
              <w:rPr>
                <w:b w:val="0"/>
                <w:sz w:val="22"/>
                <w:szCs w:val="22"/>
              </w:rPr>
              <w:t>Заявление</w:t>
            </w:r>
          </w:p>
          <w:p w:rsidR="00D447A9" w:rsidRPr="004E183B" w:rsidRDefault="00D447A9" w:rsidP="00F8043A">
            <w:pPr>
              <w:pStyle w:val="41"/>
              <w:shd w:val="clear" w:color="auto" w:fill="auto"/>
              <w:spacing w:after="184" w:line="280" w:lineRule="exact"/>
              <w:rPr>
                <w:b w:val="0"/>
                <w:sz w:val="22"/>
                <w:szCs w:val="22"/>
              </w:rPr>
            </w:pPr>
          </w:p>
          <w:p w:rsidR="00D447A9" w:rsidRPr="004E183B" w:rsidRDefault="00D447A9" w:rsidP="00F8043A">
            <w:pPr>
              <w:pStyle w:val="41"/>
              <w:shd w:val="clear" w:color="auto" w:fill="auto"/>
              <w:spacing w:after="184" w:line="280" w:lineRule="exact"/>
              <w:rPr>
                <w:b w:val="0"/>
                <w:sz w:val="22"/>
                <w:szCs w:val="22"/>
              </w:rPr>
            </w:pPr>
          </w:p>
          <w:p w:rsidR="00D447A9" w:rsidRPr="004E183B" w:rsidRDefault="00D447A9" w:rsidP="00F8043A">
            <w:pPr>
              <w:pStyle w:val="41"/>
              <w:shd w:val="clear" w:color="auto" w:fill="auto"/>
              <w:spacing w:after="184" w:line="280" w:lineRule="exact"/>
              <w:rPr>
                <w:b w:val="0"/>
                <w:sz w:val="22"/>
                <w:szCs w:val="22"/>
              </w:rPr>
            </w:pPr>
          </w:p>
          <w:p w:rsidR="00D447A9" w:rsidRPr="004E183B" w:rsidRDefault="00D447A9" w:rsidP="00F8043A">
            <w:pPr>
              <w:pStyle w:val="41"/>
              <w:shd w:val="clear" w:color="auto" w:fill="auto"/>
              <w:spacing w:after="184" w:line="280" w:lineRule="exact"/>
              <w:rPr>
                <w:b w:val="0"/>
                <w:sz w:val="22"/>
                <w:szCs w:val="22"/>
              </w:rPr>
            </w:pPr>
          </w:p>
        </w:tc>
        <w:tc>
          <w:tcPr>
            <w:tcW w:w="2617" w:type="dxa"/>
            <w:tcBorders>
              <w:top w:val="single" w:sz="4" w:space="0" w:color="auto"/>
              <w:left w:val="single" w:sz="4" w:space="0" w:color="auto"/>
              <w:bottom w:val="single" w:sz="4" w:space="0" w:color="auto"/>
              <w:right w:val="single" w:sz="4" w:space="0" w:color="auto"/>
            </w:tcBorders>
            <w:shd w:val="clear" w:color="auto" w:fill="FFFFFF"/>
          </w:tcPr>
          <w:p w:rsidR="00B676DD" w:rsidRPr="00B676DD" w:rsidRDefault="00C80327" w:rsidP="00B676DD">
            <w:pPr>
              <w:spacing w:line="100" w:lineRule="atLeast"/>
              <w:ind w:firstLine="700"/>
              <w:jc w:val="both"/>
              <w:rPr>
                <w:rFonts w:ascii="Times New Roman" w:hAnsi="Times New Roman" w:cs="Times New Roman"/>
              </w:rPr>
            </w:pPr>
            <w:r w:rsidRPr="00B676DD">
              <w:rPr>
                <w:rFonts w:ascii="Times New Roman" w:hAnsi="Times New Roman" w:cs="Times New Roman"/>
                <w:sz w:val="22"/>
                <w:szCs w:val="22"/>
              </w:rPr>
              <w:t xml:space="preserve">Заявление </w:t>
            </w:r>
            <w:r w:rsidR="00B676DD" w:rsidRPr="00B676DD">
              <w:rPr>
                <w:rFonts w:ascii="Times New Roman" w:hAnsi="Times New Roman" w:cs="Times New Roman"/>
                <w:sz w:val="22"/>
                <w:szCs w:val="22"/>
              </w:rPr>
              <w:t>о предо</w:t>
            </w:r>
            <w:r w:rsidR="00B676DD">
              <w:rPr>
                <w:rFonts w:ascii="Times New Roman" w:hAnsi="Times New Roman" w:cs="Times New Roman"/>
                <w:sz w:val="22"/>
                <w:szCs w:val="22"/>
              </w:rPr>
              <w:t>ставлении муниципальной услуги</w:t>
            </w:r>
          </w:p>
          <w:p w:rsidR="00D447A9" w:rsidRPr="004E183B" w:rsidRDefault="00D447A9" w:rsidP="00B676DD">
            <w:pPr>
              <w:spacing w:line="100" w:lineRule="atLeast"/>
              <w:ind w:firstLine="700"/>
              <w:jc w:val="both"/>
              <w:rPr>
                <w:rFonts w:ascii="Times New Roman" w:hAnsi="Times New Roman" w:cs="Times New Roman"/>
                <w:b/>
              </w:rPr>
            </w:pPr>
            <w:bookmarkStart w:id="4" w:name="P187"/>
            <w:bookmarkStart w:id="5" w:name="P189"/>
            <w:bookmarkEnd w:id="4"/>
            <w:bookmarkEnd w:id="5"/>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143132" w:rsidP="00645D16">
            <w:pPr>
              <w:ind w:firstLine="567"/>
              <w:jc w:val="both"/>
              <w:rPr>
                <w:rFonts w:ascii="Times New Roman" w:hAnsi="Times New Roman" w:cs="Times New Roman"/>
              </w:rPr>
            </w:pPr>
            <w:r>
              <w:rPr>
                <w:rFonts w:ascii="Times New Roman" w:hAnsi="Times New Roman" w:cs="Times New Roman"/>
                <w:sz w:val="22"/>
                <w:szCs w:val="22"/>
              </w:rPr>
              <w:t>1 экз/подлинник</w:t>
            </w:r>
            <w:r w:rsidR="00645D16" w:rsidRPr="00645D16">
              <w:rPr>
                <w:rFonts w:ascii="Times New Roman" w:hAnsi="Times New Roman" w:cs="Times New Roman"/>
                <w:sz w:val="22"/>
                <w:szCs w:val="22"/>
              </w:rPr>
              <w:t>.</w:t>
            </w:r>
          </w:p>
          <w:p w:rsidR="00645D16" w:rsidRPr="00645D16" w:rsidRDefault="00645D16" w:rsidP="00645D16">
            <w:pPr>
              <w:jc w:val="both"/>
              <w:rPr>
                <w:rFonts w:ascii="Times New Roman" w:hAnsi="Times New Roman" w:cs="Times New Roman"/>
              </w:rPr>
            </w:pPr>
            <w:r w:rsidRPr="00645D16">
              <w:rPr>
                <w:rFonts w:ascii="Times New Roman" w:hAnsi="Times New Roman" w:cs="Times New Roman"/>
                <w:sz w:val="22"/>
                <w:szCs w:val="22"/>
              </w:rPr>
              <w:t xml:space="preserve"> </w:t>
            </w:r>
          </w:p>
          <w:p w:rsidR="00D447A9" w:rsidRPr="004E183B" w:rsidRDefault="00D447A9" w:rsidP="00F8043A">
            <w:pPr>
              <w:pStyle w:val="41"/>
              <w:shd w:val="clear" w:color="auto" w:fill="auto"/>
              <w:spacing w:after="184" w:line="280" w:lineRule="exact"/>
              <w:jc w:val="center"/>
              <w:rPr>
                <w:b w:val="0"/>
                <w:sz w:val="22"/>
                <w:szCs w:val="22"/>
              </w:rPr>
            </w:pPr>
          </w:p>
          <w:p w:rsidR="00D447A9" w:rsidRPr="004E183B" w:rsidRDefault="00D447A9" w:rsidP="00F8043A">
            <w:pPr>
              <w:pStyle w:val="41"/>
              <w:shd w:val="clear" w:color="auto" w:fill="auto"/>
              <w:spacing w:after="184" w:line="280" w:lineRule="exact"/>
              <w:jc w:val="center"/>
              <w:rPr>
                <w:b w:val="0"/>
                <w:sz w:val="22"/>
                <w:szCs w:val="22"/>
              </w:rPr>
            </w:pPr>
          </w:p>
          <w:p w:rsidR="00D447A9" w:rsidRDefault="00D447A9" w:rsidP="00F8043A">
            <w:pPr>
              <w:pStyle w:val="41"/>
              <w:shd w:val="clear" w:color="auto" w:fill="auto"/>
              <w:spacing w:after="184" w:line="280" w:lineRule="exact"/>
              <w:jc w:val="center"/>
              <w:rPr>
                <w:b w:val="0"/>
                <w:sz w:val="22"/>
                <w:szCs w:val="22"/>
              </w:rPr>
            </w:pPr>
          </w:p>
          <w:p w:rsidR="00D447A9" w:rsidRDefault="00D447A9" w:rsidP="00F8043A">
            <w:pPr>
              <w:pStyle w:val="41"/>
              <w:shd w:val="clear" w:color="auto" w:fill="auto"/>
              <w:spacing w:after="184" w:line="280" w:lineRule="exact"/>
              <w:jc w:val="center"/>
              <w:rPr>
                <w:b w:val="0"/>
                <w:sz w:val="22"/>
                <w:szCs w:val="22"/>
              </w:rPr>
            </w:pPr>
          </w:p>
          <w:p w:rsidR="00D447A9" w:rsidRDefault="00D447A9" w:rsidP="00F8043A">
            <w:pPr>
              <w:pStyle w:val="41"/>
              <w:shd w:val="clear" w:color="auto" w:fill="auto"/>
              <w:spacing w:after="184" w:line="280" w:lineRule="exact"/>
              <w:jc w:val="center"/>
              <w:rPr>
                <w:b w:val="0"/>
                <w:sz w:val="22"/>
                <w:szCs w:val="22"/>
              </w:rPr>
            </w:pPr>
          </w:p>
          <w:p w:rsidR="00D447A9" w:rsidRDefault="00D447A9" w:rsidP="00F8043A">
            <w:pPr>
              <w:pStyle w:val="41"/>
              <w:shd w:val="clear" w:color="auto" w:fill="auto"/>
              <w:spacing w:after="184" w:line="280" w:lineRule="exact"/>
              <w:jc w:val="center"/>
              <w:rPr>
                <w:b w:val="0"/>
                <w:sz w:val="22"/>
                <w:szCs w:val="22"/>
              </w:rPr>
            </w:pPr>
          </w:p>
          <w:p w:rsidR="00D447A9" w:rsidRDefault="00D447A9" w:rsidP="00F8043A">
            <w:pPr>
              <w:pStyle w:val="41"/>
              <w:shd w:val="clear" w:color="auto" w:fill="auto"/>
              <w:spacing w:after="184" w:line="280" w:lineRule="exact"/>
              <w:jc w:val="center"/>
              <w:rPr>
                <w:b w:val="0"/>
                <w:sz w:val="22"/>
                <w:szCs w:val="22"/>
              </w:rPr>
            </w:pPr>
          </w:p>
          <w:p w:rsidR="00D447A9" w:rsidRDefault="00D447A9" w:rsidP="00F8043A">
            <w:pPr>
              <w:pStyle w:val="41"/>
              <w:shd w:val="clear" w:color="auto" w:fill="auto"/>
              <w:spacing w:after="184" w:line="280" w:lineRule="exact"/>
              <w:jc w:val="center"/>
              <w:rPr>
                <w:b w:val="0"/>
                <w:sz w:val="22"/>
                <w:szCs w:val="22"/>
              </w:rPr>
            </w:pPr>
          </w:p>
          <w:p w:rsidR="00D447A9" w:rsidRPr="004E183B" w:rsidRDefault="00D447A9" w:rsidP="00143132">
            <w:pPr>
              <w:pStyle w:val="41"/>
              <w:shd w:val="clear" w:color="auto" w:fill="auto"/>
              <w:spacing w:after="184" w:line="280" w:lineRule="exact"/>
              <w:rPr>
                <w:b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447A9" w:rsidRPr="004E183B" w:rsidRDefault="00D447A9" w:rsidP="00F8043A">
            <w:pPr>
              <w:pStyle w:val="ConsPlusNormal"/>
              <w:jc w:val="center"/>
              <w:rPr>
                <w:rFonts w:ascii="Times New Roman" w:hAnsi="Times New Roman" w:cs="Times New Roman"/>
                <w:szCs w:val="22"/>
              </w:rPr>
            </w:pPr>
            <w:r w:rsidRPr="004E183B">
              <w:rPr>
                <w:rFonts w:ascii="Times New Roman" w:hAnsi="Times New Roman" w:cs="Times New Roman"/>
                <w:szCs w:val="22"/>
              </w:rPr>
              <w:t>нет</w:t>
            </w:r>
          </w:p>
          <w:p w:rsidR="00D447A9" w:rsidRPr="004E183B" w:rsidRDefault="00D447A9" w:rsidP="00F8043A">
            <w:pPr>
              <w:pStyle w:val="41"/>
              <w:shd w:val="clear" w:color="auto" w:fill="auto"/>
              <w:spacing w:after="184" w:line="280" w:lineRule="exact"/>
              <w:rPr>
                <w:b w:val="0"/>
                <w:sz w:val="22"/>
                <w:szCs w:val="22"/>
              </w:rPr>
            </w:pP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D447A9" w:rsidRPr="00143132" w:rsidRDefault="00143132" w:rsidP="00F8043A">
            <w:pPr>
              <w:jc w:val="center"/>
              <w:rPr>
                <w:rFonts w:ascii="Times New Roman" w:hAnsi="Times New Roman" w:cs="Times New Roman"/>
              </w:rPr>
            </w:pPr>
            <w:r w:rsidRPr="00143132">
              <w:rPr>
                <w:rFonts w:ascii="Times New Roman" w:hAnsi="Times New Roman" w:cs="Times New Roman"/>
                <w:sz w:val="22"/>
                <w:szCs w:val="22"/>
              </w:rPr>
              <w:t>Заявление должно быть установленной формы. Все строки заявления подлежат заполнению.  В заявлении в обязательном порядке указывается наименование органа, в который направляется запрос о предоставлении информации, наименование (фамилия, имя, отчество (последнее при наличии)) заинтересованного лица, которым подается обращение, почтовый адрес, по которому должен быть направлен ответ, суть вопроса (характеристика конкретного объекта учета, по которому запрашивается информация), подпись и дата</w:t>
            </w:r>
          </w:p>
        </w:tc>
        <w:tc>
          <w:tcPr>
            <w:tcW w:w="1353" w:type="dxa"/>
            <w:tcBorders>
              <w:top w:val="single" w:sz="4" w:space="0" w:color="auto"/>
              <w:left w:val="single" w:sz="4" w:space="0" w:color="auto"/>
              <w:bottom w:val="single" w:sz="4" w:space="0" w:color="auto"/>
              <w:right w:val="single" w:sz="4" w:space="0" w:color="auto"/>
            </w:tcBorders>
            <w:shd w:val="clear" w:color="auto" w:fill="FFFFFF"/>
          </w:tcPr>
          <w:p w:rsidR="00D447A9" w:rsidRPr="00717301" w:rsidRDefault="00D447A9" w:rsidP="00F93363">
            <w:pPr>
              <w:pStyle w:val="41"/>
              <w:shd w:val="clear" w:color="auto" w:fill="auto"/>
              <w:spacing w:after="184" w:line="280" w:lineRule="exact"/>
              <w:rPr>
                <w:b w:val="0"/>
                <w:sz w:val="22"/>
                <w:szCs w:val="22"/>
              </w:rPr>
            </w:pPr>
            <w:r w:rsidRPr="00717301">
              <w:rPr>
                <w:b w:val="0"/>
                <w:sz w:val="22"/>
                <w:szCs w:val="22"/>
              </w:rPr>
              <w:t xml:space="preserve">Приложение № </w:t>
            </w:r>
            <w:r w:rsidR="00F93363">
              <w:rPr>
                <w:b w:val="0"/>
                <w:sz w:val="22"/>
                <w:szCs w:val="22"/>
              </w:rPr>
              <w:t>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D447A9" w:rsidRPr="00717301" w:rsidRDefault="008445F6" w:rsidP="00F8043A">
            <w:pPr>
              <w:pStyle w:val="41"/>
              <w:shd w:val="clear" w:color="auto" w:fill="auto"/>
              <w:spacing w:after="184" w:line="280" w:lineRule="exact"/>
              <w:rPr>
                <w:b w:val="0"/>
                <w:sz w:val="22"/>
                <w:szCs w:val="22"/>
              </w:rPr>
            </w:pPr>
            <w:r>
              <w:rPr>
                <w:b w:val="0"/>
                <w:sz w:val="22"/>
                <w:szCs w:val="22"/>
              </w:rPr>
              <w:t>нет</w:t>
            </w:r>
          </w:p>
        </w:tc>
      </w:tr>
    </w:tbl>
    <w:p w:rsidR="00117817" w:rsidRPr="00117817" w:rsidRDefault="00117817" w:rsidP="00117817">
      <w:pPr>
        <w:rPr>
          <w:sz w:val="2"/>
          <w:szCs w:val="2"/>
        </w:rPr>
        <w:sectPr w:rsidR="00117817" w:rsidRPr="00117817" w:rsidSect="00F104D4">
          <w:headerReference w:type="default" r:id="rId8"/>
          <w:footerReference w:type="default" r:id="rId9"/>
          <w:type w:val="continuous"/>
          <w:pgSz w:w="16837" w:h="11905" w:orient="landscape"/>
          <w:pgMar w:top="1236" w:right="631" w:bottom="426" w:left="630" w:header="0" w:footer="3" w:gutter="0"/>
          <w:cols w:space="720"/>
          <w:noEndnote/>
          <w:docGrid w:linePitch="360"/>
        </w:sectPr>
      </w:pPr>
    </w:p>
    <w:p w:rsidR="00117817" w:rsidRPr="006F4DBA" w:rsidRDefault="00FA7A30" w:rsidP="006F4DBA">
      <w:pPr>
        <w:keepNext/>
        <w:keepLines/>
        <w:spacing w:after="306" w:line="270" w:lineRule="exact"/>
        <w:ind w:left="700"/>
        <w:jc w:val="center"/>
        <w:outlineLvl w:val="1"/>
        <w:rPr>
          <w:rFonts w:ascii="Times New Roman" w:eastAsia="Times New Roman" w:hAnsi="Times New Roman" w:cs="Times New Roman"/>
          <w:b/>
          <w:sz w:val="27"/>
          <w:szCs w:val="27"/>
        </w:rPr>
      </w:pPr>
      <w:bookmarkStart w:id="6" w:name="bookmark4"/>
      <w:r w:rsidRPr="006F4DBA">
        <w:rPr>
          <w:rFonts w:ascii="Times New Roman" w:eastAsia="Times New Roman" w:hAnsi="Times New Roman" w:cs="Times New Roman"/>
          <w:b/>
          <w:sz w:val="27"/>
          <w:szCs w:val="27"/>
        </w:rPr>
        <w:lastRenderedPageBreak/>
        <w:t>Раздел 5. «</w:t>
      </w:r>
      <w:r w:rsidR="00117817" w:rsidRPr="006F4DBA">
        <w:rPr>
          <w:rFonts w:ascii="Times New Roman" w:eastAsia="Times New Roman" w:hAnsi="Times New Roman" w:cs="Times New Roman"/>
          <w:b/>
          <w:sz w:val="27"/>
          <w:szCs w:val="27"/>
        </w:rPr>
        <w:t>Документы и сведения, получаемые посредством межведомственного информационного взаимодействия</w:t>
      </w:r>
      <w:bookmarkEnd w:id="6"/>
      <w:r w:rsidRPr="006F4DBA">
        <w:rPr>
          <w:rFonts w:ascii="Times New Roman" w:eastAsia="Times New Roman" w:hAnsi="Times New Roman" w:cs="Times New Roman"/>
          <w:b/>
          <w:sz w:val="27"/>
          <w:szCs w:val="27"/>
        </w:rPr>
        <w:t>»</w:t>
      </w:r>
    </w:p>
    <w:tbl>
      <w:tblPr>
        <w:tblW w:w="15419" w:type="dxa"/>
        <w:jc w:val="center"/>
        <w:tblLayout w:type="fixed"/>
        <w:tblCellMar>
          <w:left w:w="10" w:type="dxa"/>
          <w:right w:w="10" w:type="dxa"/>
        </w:tblCellMar>
        <w:tblLook w:val="04A0"/>
      </w:tblPr>
      <w:tblGrid>
        <w:gridCol w:w="1824"/>
        <w:gridCol w:w="1560"/>
        <w:gridCol w:w="1742"/>
        <w:gridCol w:w="1800"/>
        <w:gridCol w:w="1704"/>
        <w:gridCol w:w="1416"/>
        <w:gridCol w:w="1730"/>
        <w:gridCol w:w="1843"/>
        <w:gridCol w:w="1800"/>
      </w:tblGrid>
      <w:tr w:rsidR="00117817" w:rsidRPr="00117817" w:rsidTr="00FA7A30">
        <w:trPr>
          <w:trHeight w:val="1934"/>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Реквизиты актуальной технологической карты межведомственного взаимодействия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Наименование запрашиваемого документа (сведения)</w:t>
            </w:r>
          </w:p>
        </w:tc>
        <w:tc>
          <w:tcPr>
            <w:tcW w:w="1742"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ind w:firstLine="360"/>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Перечень и состав сведений, запрашиваемых в рамках межведомственного информационного взаимодействия</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Наименование</w:t>
            </w:r>
          </w:p>
          <w:p w:rsidR="00117817" w:rsidRPr="00117817" w:rsidRDefault="00117817" w:rsidP="002C05E2">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органа (организации), направляющего(ей) межведомственный запрос</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Наименование</w:t>
            </w:r>
          </w:p>
          <w:p w:rsidR="00117817" w:rsidRPr="00117817" w:rsidRDefault="00117817" w:rsidP="002C05E2">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органа (организации),</w:t>
            </w:r>
          </w:p>
          <w:p w:rsidR="00117817" w:rsidRPr="00117817" w:rsidRDefault="00117817" w:rsidP="002C05E2">
            <w:pPr>
              <w:spacing w:line="240" w:lineRule="exact"/>
              <w:ind w:firstLine="300"/>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в адрес которого(ой) направляется межведомственный запрос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ind w:left="17" w:firstLine="142"/>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lang w:val="en-US"/>
              </w:rPr>
              <w:t>SID</w:t>
            </w:r>
            <w:r w:rsidRPr="00117817">
              <w:rPr>
                <w:rFonts w:ascii="Times New Roman" w:eastAsia="Times New Roman" w:hAnsi="Times New Roman" w:cs="Times New Roman"/>
                <w:sz w:val="19"/>
                <w:szCs w:val="19"/>
              </w:rPr>
              <w:t>электронного</w:t>
            </w:r>
          </w:p>
          <w:p w:rsidR="00117817" w:rsidRPr="00117817" w:rsidRDefault="00117817" w:rsidP="002C05E2">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сервиса/ наименование вида сведений</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3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Срок осуществления межведомственного информационного взаимодействия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7426B0" w:rsidRDefault="00117817" w:rsidP="002C05E2">
            <w:pPr>
              <w:spacing w:line="240" w:lineRule="exact"/>
              <w:ind w:right="100"/>
              <w:jc w:val="center"/>
              <w:rPr>
                <w:rFonts w:ascii="Times New Roman" w:eastAsia="Times New Roman" w:hAnsi="Times New Roman" w:cs="Times New Roman"/>
                <w:sz w:val="19"/>
                <w:szCs w:val="19"/>
              </w:rPr>
            </w:pPr>
            <w:r w:rsidRPr="007426B0">
              <w:rPr>
                <w:rFonts w:ascii="Times New Roman" w:eastAsia="Times New Roman" w:hAnsi="Times New Roman" w:cs="Times New Roman"/>
                <w:sz w:val="19"/>
                <w:szCs w:val="19"/>
              </w:rPr>
              <w:t>Формы (шаблоны) межведомственного запроса и ответа на межведомственный запрос</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7426B0" w:rsidRDefault="00117817" w:rsidP="002C05E2">
            <w:pPr>
              <w:spacing w:line="240" w:lineRule="exact"/>
              <w:ind w:firstLine="20"/>
              <w:jc w:val="center"/>
              <w:rPr>
                <w:rFonts w:ascii="Times New Roman" w:eastAsia="Times New Roman" w:hAnsi="Times New Roman" w:cs="Times New Roman"/>
                <w:sz w:val="19"/>
                <w:szCs w:val="19"/>
              </w:rPr>
            </w:pPr>
            <w:r w:rsidRPr="007426B0">
              <w:rPr>
                <w:rFonts w:ascii="Times New Roman" w:eastAsia="Times New Roman" w:hAnsi="Times New Roman" w:cs="Times New Roman"/>
                <w:sz w:val="19"/>
                <w:szCs w:val="19"/>
              </w:rPr>
              <w:t>Образцы заполнения форм межведомственного запроса и ответа на межведомственный запрос</w:t>
            </w:r>
          </w:p>
        </w:tc>
      </w:tr>
      <w:tr w:rsidR="00117817" w:rsidRPr="00117817" w:rsidTr="00FA7A30">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74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2</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84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5</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180" w:firstLine="44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6</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80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88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86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9</w:t>
            </w:r>
          </w:p>
        </w:tc>
      </w:tr>
      <w:tr w:rsidR="00117817" w:rsidRPr="00117817" w:rsidTr="00FA7A30">
        <w:trPr>
          <w:trHeight w:val="250"/>
          <w:jc w:val="center"/>
        </w:trPr>
        <w:tc>
          <w:tcPr>
            <w:tcW w:w="15419" w:type="dxa"/>
            <w:gridSpan w:val="9"/>
            <w:tcBorders>
              <w:top w:val="single" w:sz="4" w:space="0" w:color="auto"/>
              <w:left w:val="single" w:sz="4" w:space="0" w:color="auto"/>
              <w:bottom w:val="single" w:sz="4" w:space="0" w:color="auto"/>
              <w:right w:val="single" w:sz="4" w:space="0" w:color="auto"/>
            </w:tcBorders>
            <w:shd w:val="clear" w:color="auto" w:fill="FFFFFF"/>
          </w:tcPr>
          <w:p w:rsidR="00117817" w:rsidRPr="004F185B" w:rsidRDefault="008445F6" w:rsidP="008445F6">
            <w:pPr>
              <w:pStyle w:val="aa"/>
              <w:jc w:val="center"/>
              <w:rPr>
                <w:rFonts w:ascii="Times New Roman" w:eastAsia="Times New Roman" w:hAnsi="Times New Roman" w:cs="Times New Roman"/>
              </w:rPr>
            </w:pPr>
            <w:r w:rsidRPr="004F185B">
              <w:rPr>
                <w:rFonts w:ascii="Times New Roman" w:hAnsi="Times New Roman" w:cs="Times New Roman"/>
              </w:rPr>
              <w:t xml:space="preserve">1. </w:t>
            </w:r>
            <w:r w:rsidR="00472D4E" w:rsidRPr="00472D4E">
              <w:rPr>
                <w:rFonts w:ascii="Times New Roman" w:hAnsi="Times New Roman"/>
                <w:sz w:val="22"/>
                <w:szCs w:val="22"/>
              </w:rPr>
              <w:t>Предоставление информации об объектах недвижимого</w:t>
            </w:r>
            <w:r w:rsidR="00472D4E">
              <w:rPr>
                <w:rFonts w:ascii="Times New Roman" w:hAnsi="Times New Roman"/>
                <w:sz w:val="22"/>
                <w:szCs w:val="22"/>
              </w:rPr>
              <w:t xml:space="preserve"> </w:t>
            </w:r>
            <w:r w:rsidR="00472D4E" w:rsidRPr="00472D4E">
              <w:rPr>
                <w:rFonts w:ascii="Times New Roman" w:hAnsi="Times New Roman"/>
                <w:sz w:val="22"/>
                <w:szCs w:val="22"/>
              </w:rPr>
              <w:t>имущества, находящихся в муниципальной  собственности и предназначенных для сдачи в аренду</w:t>
            </w:r>
          </w:p>
        </w:tc>
      </w:tr>
      <w:tr w:rsidR="00645D16" w:rsidRPr="00117817" w:rsidTr="00FA7A30">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645D16" w:rsidP="00923BBE">
            <w:pPr>
              <w:rPr>
                <w:rFonts w:ascii="Times New Roman" w:hAnsi="Times New Roman" w:cs="Times New Roman"/>
              </w:rPr>
            </w:pPr>
            <w:r w:rsidRPr="00645D16">
              <w:rPr>
                <w:rFonts w:ascii="Times New Roman" w:hAnsi="Times New Roman" w:cs="Times New Roman"/>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645D16" w:rsidP="00923BBE">
            <w:pPr>
              <w:pStyle w:val="41"/>
              <w:shd w:val="clear" w:color="auto" w:fill="auto"/>
              <w:spacing w:after="0" w:line="240" w:lineRule="auto"/>
              <w:jc w:val="both"/>
              <w:rPr>
                <w:b w:val="0"/>
                <w:sz w:val="24"/>
                <w:szCs w:val="24"/>
              </w:rPr>
            </w:pPr>
            <w:r w:rsidRPr="00645D16">
              <w:rPr>
                <w:b w:val="0"/>
                <w:sz w:val="24"/>
                <w:szCs w:val="24"/>
              </w:rPr>
              <w:t>нет</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645D16" w:rsidP="00923BBE">
            <w:pPr>
              <w:rPr>
                <w:rFonts w:ascii="Times New Roman" w:hAnsi="Times New Roman" w:cs="Times New Roman"/>
              </w:rPr>
            </w:pPr>
            <w:r w:rsidRPr="00645D16">
              <w:rPr>
                <w:rFonts w:ascii="Times New Roman" w:hAnsi="Times New Roman" w:cs="Times New Roman"/>
              </w:rPr>
              <w:t>нет</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645D16" w:rsidP="00923BBE">
            <w:pPr>
              <w:pStyle w:val="41"/>
              <w:shd w:val="clear" w:color="auto" w:fill="auto"/>
              <w:spacing w:after="0" w:line="240" w:lineRule="auto"/>
              <w:jc w:val="both"/>
              <w:rPr>
                <w:b w:val="0"/>
                <w:sz w:val="24"/>
                <w:szCs w:val="24"/>
              </w:rPr>
            </w:pPr>
            <w:r w:rsidRPr="00645D16">
              <w:rPr>
                <w:b w:val="0"/>
                <w:sz w:val="24"/>
                <w:szCs w:val="24"/>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645D16" w:rsidP="00923BBE">
            <w:pPr>
              <w:rPr>
                <w:rFonts w:ascii="Times New Roman" w:hAnsi="Times New Roman" w:cs="Times New Roman"/>
              </w:rPr>
            </w:pPr>
            <w:r w:rsidRPr="00645D16">
              <w:rPr>
                <w:rFonts w:ascii="Times New Roman" w:hAnsi="Times New Roman" w:cs="Times New Roman"/>
              </w:rPr>
              <w:t>нет</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645D16" w:rsidP="00923BBE">
            <w:pPr>
              <w:pStyle w:val="41"/>
              <w:shd w:val="clear" w:color="auto" w:fill="auto"/>
              <w:spacing w:after="0" w:line="240" w:lineRule="auto"/>
              <w:jc w:val="both"/>
              <w:rPr>
                <w:b w:val="0"/>
                <w:sz w:val="24"/>
                <w:szCs w:val="24"/>
              </w:rPr>
            </w:pPr>
            <w:r w:rsidRPr="00645D16">
              <w:rPr>
                <w:b w:val="0"/>
                <w:sz w:val="24"/>
                <w:szCs w:val="24"/>
              </w:rPr>
              <w:t>нет</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645D16" w:rsidP="00923BBE">
            <w:pPr>
              <w:rPr>
                <w:rFonts w:ascii="Times New Roman" w:hAnsi="Times New Roman" w:cs="Times New Roman"/>
              </w:rPr>
            </w:pPr>
            <w:r w:rsidRPr="00645D16">
              <w:rPr>
                <w:rFonts w:ascii="Times New Roman" w:hAnsi="Times New Roman" w:cs="Times New Roman"/>
              </w:rPr>
              <w:t>нет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645D16" w:rsidP="00923BBE">
            <w:pPr>
              <w:pStyle w:val="41"/>
              <w:shd w:val="clear" w:color="auto" w:fill="auto"/>
              <w:spacing w:after="0" w:line="240" w:lineRule="auto"/>
              <w:jc w:val="both"/>
              <w:rPr>
                <w:b w:val="0"/>
                <w:sz w:val="24"/>
                <w:szCs w:val="24"/>
              </w:rPr>
            </w:pPr>
            <w:r w:rsidRPr="00645D16">
              <w:rPr>
                <w:b w:val="0"/>
                <w:sz w:val="24"/>
                <w:szCs w:val="24"/>
              </w:rPr>
              <w:t>нет</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645D16" w:rsidRPr="00645D16" w:rsidRDefault="00645D16" w:rsidP="00923BBE">
            <w:pPr>
              <w:rPr>
                <w:rFonts w:ascii="Times New Roman" w:hAnsi="Times New Roman" w:cs="Times New Roman"/>
              </w:rPr>
            </w:pPr>
            <w:r w:rsidRPr="00645D16">
              <w:rPr>
                <w:rFonts w:ascii="Times New Roman" w:hAnsi="Times New Roman" w:cs="Times New Roman"/>
              </w:rPr>
              <w:t>нет</w:t>
            </w:r>
          </w:p>
        </w:tc>
      </w:tr>
    </w:tbl>
    <w:p w:rsidR="00117817" w:rsidRPr="00117817" w:rsidRDefault="00117817" w:rsidP="00117817">
      <w:pPr>
        <w:rPr>
          <w:sz w:val="2"/>
          <w:szCs w:val="2"/>
        </w:rPr>
      </w:pPr>
    </w:p>
    <w:p w:rsidR="00546D62" w:rsidRDefault="00546D62" w:rsidP="00546D62">
      <w:pPr>
        <w:spacing w:after="200" w:line="276" w:lineRule="auto"/>
        <w:rPr>
          <w:rFonts w:ascii="Times New Roman" w:eastAsia="Times New Roman" w:hAnsi="Times New Roman" w:cs="Times New Roman"/>
          <w:b/>
          <w:sz w:val="27"/>
          <w:szCs w:val="27"/>
        </w:rPr>
      </w:pPr>
      <w:bookmarkStart w:id="7" w:name="bookmark5"/>
    </w:p>
    <w:p w:rsidR="00546D62" w:rsidRDefault="00546D62" w:rsidP="00546D62">
      <w:pPr>
        <w:spacing w:after="200" w:line="276" w:lineRule="auto"/>
        <w:rPr>
          <w:rFonts w:ascii="Times New Roman" w:eastAsia="Times New Roman" w:hAnsi="Times New Roman" w:cs="Times New Roman"/>
          <w:b/>
          <w:sz w:val="27"/>
          <w:szCs w:val="27"/>
        </w:rPr>
      </w:pPr>
    </w:p>
    <w:p w:rsidR="00546D62" w:rsidRDefault="00546D62" w:rsidP="00546D62">
      <w:pPr>
        <w:spacing w:after="200" w:line="276" w:lineRule="auto"/>
        <w:rPr>
          <w:rFonts w:ascii="Times New Roman" w:eastAsia="Times New Roman" w:hAnsi="Times New Roman" w:cs="Times New Roman"/>
          <w:b/>
          <w:sz w:val="27"/>
          <w:szCs w:val="27"/>
        </w:rPr>
      </w:pPr>
    </w:p>
    <w:p w:rsidR="00546D62" w:rsidRDefault="00546D62" w:rsidP="00546D62">
      <w:pPr>
        <w:spacing w:after="200" w:line="276" w:lineRule="auto"/>
        <w:rPr>
          <w:rFonts w:ascii="Times New Roman" w:eastAsia="Times New Roman" w:hAnsi="Times New Roman" w:cs="Times New Roman"/>
          <w:b/>
          <w:sz w:val="27"/>
          <w:szCs w:val="27"/>
        </w:rPr>
      </w:pPr>
    </w:p>
    <w:p w:rsidR="00546D62" w:rsidRDefault="00546D62" w:rsidP="00546D62">
      <w:pPr>
        <w:spacing w:after="200" w:line="276" w:lineRule="auto"/>
        <w:rPr>
          <w:rFonts w:ascii="Times New Roman" w:eastAsia="Times New Roman" w:hAnsi="Times New Roman" w:cs="Times New Roman"/>
          <w:b/>
          <w:sz w:val="27"/>
          <w:szCs w:val="27"/>
        </w:rPr>
      </w:pPr>
    </w:p>
    <w:p w:rsidR="00546D62" w:rsidRDefault="00546D62" w:rsidP="00546D62">
      <w:pPr>
        <w:spacing w:after="200" w:line="276" w:lineRule="auto"/>
        <w:rPr>
          <w:rFonts w:ascii="Times New Roman" w:eastAsia="Times New Roman" w:hAnsi="Times New Roman" w:cs="Times New Roman"/>
          <w:b/>
          <w:sz w:val="27"/>
          <w:szCs w:val="27"/>
        </w:rPr>
      </w:pPr>
    </w:p>
    <w:p w:rsidR="00546D62" w:rsidRDefault="00546D62" w:rsidP="00546D62">
      <w:pPr>
        <w:spacing w:after="200" w:line="276" w:lineRule="auto"/>
        <w:rPr>
          <w:rFonts w:ascii="Times New Roman" w:eastAsia="Times New Roman" w:hAnsi="Times New Roman" w:cs="Times New Roman"/>
          <w:b/>
          <w:sz w:val="27"/>
          <w:szCs w:val="27"/>
        </w:rPr>
      </w:pPr>
    </w:p>
    <w:p w:rsidR="00546D62" w:rsidRDefault="00546D62" w:rsidP="00546D62">
      <w:pPr>
        <w:spacing w:after="200" w:line="276" w:lineRule="auto"/>
        <w:rPr>
          <w:rFonts w:ascii="Times New Roman" w:eastAsia="Times New Roman" w:hAnsi="Times New Roman" w:cs="Times New Roman"/>
          <w:b/>
          <w:sz w:val="27"/>
          <w:szCs w:val="27"/>
        </w:rPr>
      </w:pPr>
    </w:p>
    <w:p w:rsidR="00546D62" w:rsidRDefault="00546D62" w:rsidP="00546D62">
      <w:pPr>
        <w:spacing w:after="200" w:line="276" w:lineRule="auto"/>
        <w:rPr>
          <w:rFonts w:ascii="Times New Roman" w:eastAsia="Times New Roman" w:hAnsi="Times New Roman" w:cs="Times New Roman"/>
          <w:b/>
          <w:sz w:val="27"/>
          <w:szCs w:val="27"/>
        </w:rPr>
      </w:pPr>
    </w:p>
    <w:p w:rsidR="00546D62" w:rsidRDefault="00546D62" w:rsidP="00546D62">
      <w:pPr>
        <w:spacing w:after="200" w:line="276" w:lineRule="auto"/>
        <w:rPr>
          <w:rFonts w:ascii="Times New Roman" w:eastAsia="Times New Roman" w:hAnsi="Times New Roman" w:cs="Times New Roman"/>
          <w:b/>
          <w:sz w:val="27"/>
          <w:szCs w:val="27"/>
        </w:rPr>
      </w:pPr>
    </w:p>
    <w:p w:rsidR="00117817" w:rsidRPr="006F4DBA" w:rsidRDefault="00FA7A30" w:rsidP="00546D62">
      <w:pPr>
        <w:spacing w:after="200" w:line="276" w:lineRule="auto"/>
        <w:jc w:val="center"/>
        <w:rPr>
          <w:rFonts w:ascii="Times New Roman" w:eastAsia="Times New Roman" w:hAnsi="Times New Roman" w:cs="Times New Roman"/>
          <w:b/>
          <w:sz w:val="27"/>
          <w:szCs w:val="27"/>
        </w:rPr>
      </w:pPr>
      <w:r w:rsidRPr="006F4DBA">
        <w:rPr>
          <w:rFonts w:ascii="Times New Roman" w:eastAsia="Times New Roman" w:hAnsi="Times New Roman" w:cs="Times New Roman"/>
          <w:b/>
          <w:sz w:val="27"/>
          <w:szCs w:val="27"/>
        </w:rPr>
        <w:lastRenderedPageBreak/>
        <w:t>Раздел 6. Результат «</w:t>
      </w:r>
      <w:r w:rsidR="00117817" w:rsidRPr="006F4DBA">
        <w:rPr>
          <w:rFonts w:ascii="Times New Roman" w:eastAsia="Times New Roman" w:hAnsi="Times New Roman" w:cs="Times New Roman"/>
          <w:b/>
          <w:sz w:val="27"/>
          <w:szCs w:val="27"/>
        </w:rPr>
        <w:t>подуслуги</w:t>
      </w:r>
      <w:bookmarkEnd w:id="7"/>
      <w:r w:rsidRPr="006F4DBA">
        <w:rPr>
          <w:rFonts w:ascii="Times New Roman" w:eastAsia="Times New Roman" w:hAnsi="Times New Roman" w:cs="Times New Roman"/>
          <w:b/>
          <w:sz w:val="27"/>
          <w:szCs w:val="27"/>
        </w:rPr>
        <w:t>»</w:t>
      </w:r>
    </w:p>
    <w:tbl>
      <w:tblPr>
        <w:tblW w:w="15199" w:type="dxa"/>
        <w:jc w:val="center"/>
        <w:tblLayout w:type="fixed"/>
        <w:tblCellMar>
          <w:left w:w="10" w:type="dxa"/>
          <w:right w:w="10" w:type="dxa"/>
        </w:tblCellMar>
        <w:tblLook w:val="04A0"/>
      </w:tblPr>
      <w:tblGrid>
        <w:gridCol w:w="599"/>
        <w:gridCol w:w="1869"/>
        <w:gridCol w:w="1877"/>
        <w:gridCol w:w="1882"/>
        <w:gridCol w:w="1882"/>
        <w:gridCol w:w="1877"/>
        <w:gridCol w:w="1882"/>
        <w:gridCol w:w="1627"/>
        <w:gridCol w:w="1704"/>
      </w:tblGrid>
      <w:tr w:rsidR="00117817" w:rsidRPr="00117817" w:rsidTr="008445F6">
        <w:trPr>
          <w:trHeight w:val="494"/>
          <w:jc w:val="center"/>
        </w:trPr>
        <w:tc>
          <w:tcPr>
            <w:tcW w:w="599"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5321D9">
            <w:pPr>
              <w:spacing w:line="23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п/п</w:t>
            </w:r>
          </w:p>
        </w:tc>
        <w:tc>
          <w:tcPr>
            <w:tcW w:w="1869"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5321D9">
            <w:pPr>
              <w:spacing w:line="240" w:lineRule="exact"/>
              <w:ind w:right="38"/>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Документ/ документы</w:t>
            </w:r>
            <w:r w:rsidR="00FA7A30">
              <w:rPr>
                <w:rFonts w:ascii="Times New Roman" w:eastAsia="Times New Roman" w:hAnsi="Times New Roman" w:cs="Times New Roman"/>
                <w:sz w:val="19"/>
                <w:szCs w:val="19"/>
              </w:rPr>
              <w:t>, являющийся(иеся) результатом «</w:t>
            </w:r>
            <w:r w:rsidRPr="00117817">
              <w:rPr>
                <w:rFonts w:ascii="Times New Roman" w:eastAsia="Times New Roman" w:hAnsi="Times New Roman" w:cs="Times New Roman"/>
                <w:sz w:val="19"/>
                <w:szCs w:val="19"/>
              </w:rPr>
              <w:t>подуслуги</w:t>
            </w:r>
            <w:r w:rsidR="00FA7A30">
              <w:rPr>
                <w:rFonts w:ascii="Times New Roman" w:eastAsia="Times New Roman" w:hAnsi="Times New Roman" w:cs="Times New Roman"/>
                <w:sz w:val="19"/>
                <w:szCs w:val="19"/>
              </w:rPr>
              <w:t>»</w:t>
            </w:r>
          </w:p>
        </w:tc>
        <w:tc>
          <w:tcPr>
            <w:tcW w:w="1877"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5321D9">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Требования к документу/ документам,</w:t>
            </w:r>
            <w:r w:rsidR="009356DE">
              <w:rPr>
                <w:rFonts w:ascii="Times New Roman" w:eastAsia="Times New Roman" w:hAnsi="Times New Roman" w:cs="Times New Roman"/>
                <w:sz w:val="19"/>
                <w:szCs w:val="19"/>
              </w:rPr>
              <w:t xml:space="preserve"> являющемуся(ихся) результатом «подуслуги»</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9356DE" w:rsidP="005321D9">
            <w:pPr>
              <w:spacing w:line="240" w:lineRule="exact"/>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Характеристика результата «подуслуги»</w:t>
            </w:r>
            <w:r w:rsidR="00117817" w:rsidRPr="00117817">
              <w:rPr>
                <w:rFonts w:ascii="Times New Roman" w:eastAsia="Times New Roman" w:hAnsi="Times New Roman" w:cs="Times New Roman"/>
                <w:sz w:val="19"/>
                <w:szCs w:val="19"/>
              </w:rPr>
              <w:t xml:space="preserve"> (положительный/ отрицательный)</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5321D9">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Форма документа/</w:t>
            </w:r>
          </w:p>
          <w:p w:rsidR="00117817" w:rsidRPr="00117817" w:rsidRDefault="00117817" w:rsidP="005321D9">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документов,</w:t>
            </w:r>
            <w:r w:rsidR="009356DE">
              <w:rPr>
                <w:rFonts w:ascii="Times New Roman" w:eastAsia="Times New Roman" w:hAnsi="Times New Roman" w:cs="Times New Roman"/>
                <w:sz w:val="19"/>
                <w:szCs w:val="19"/>
              </w:rPr>
              <w:t xml:space="preserve"> являющегося(ихся) результатом «подуслуги»</w:t>
            </w:r>
          </w:p>
        </w:tc>
        <w:tc>
          <w:tcPr>
            <w:tcW w:w="1877"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5321D9">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Образец документа/</w:t>
            </w:r>
          </w:p>
          <w:p w:rsidR="00117817" w:rsidRPr="00117817" w:rsidRDefault="00117817" w:rsidP="005321D9">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документов,</w:t>
            </w:r>
            <w:r w:rsidR="009356DE">
              <w:rPr>
                <w:rFonts w:ascii="Times New Roman" w:eastAsia="Times New Roman" w:hAnsi="Times New Roman" w:cs="Times New Roman"/>
                <w:sz w:val="19"/>
                <w:szCs w:val="19"/>
              </w:rPr>
              <w:t xml:space="preserve"> являющегося(ихся) результатом «</w:t>
            </w:r>
            <w:r w:rsidRPr="00117817">
              <w:rPr>
                <w:rFonts w:ascii="Times New Roman" w:eastAsia="Times New Roman" w:hAnsi="Times New Roman" w:cs="Times New Roman"/>
                <w:sz w:val="19"/>
                <w:szCs w:val="19"/>
              </w:rPr>
              <w:t>подуслуги</w:t>
            </w:r>
            <w:r w:rsidR="009356DE">
              <w:rPr>
                <w:rFonts w:ascii="Times New Roman" w:eastAsia="Times New Roman" w:hAnsi="Times New Roman" w:cs="Times New Roman"/>
                <w:sz w:val="19"/>
                <w:szCs w:val="19"/>
              </w:rPr>
              <w:t>»</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9356DE" w:rsidP="005321D9">
            <w:pPr>
              <w:spacing w:line="240" w:lineRule="exact"/>
              <w:ind w:left="79" w:firstLine="141"/>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Способы получения результата «</w:t>
            </w:r>
            <w:r w:rsidR="00117817" w:rsidRPr="00117817">
              <w:rPr>
                <w:rFonts w:ascii="Times New Roman" w:eastAsia="Times New Roman" w:hAnsi="Times New Roman" w:cs="Times New Roman"/>
                <w:sz w:val="19"/>
                <w:szCs w:val="19"/>
              </w:rPr>
              <w:t>подуслуги</w:t>
            </w:r>
            <w:r>
              <w:rPr>
                <w:rFonts w:ascii="Times New Roman" w:eastAsia="Times New Roman" w:hAnsi="Times New Roman" w:cs="Times New Roman"/>
                <w:sz w:val="19"/>
                <w:szCs w:val="19"/>
              </w:rPr>
              <w:t>»</w:t>
            </w:r>
          </w:p>
        </w:tc>
        <w:tc>
          <w:tcPr>
            <w:tcW w:w="3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5321D9">
            <w:pPr>
              <w:spacing w:line="24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Срок хранения невостреб</w:t>
            </w:r>
            <w:r w:rsidR="00E06998">
              <w:rPr>
                <w:rFonts w:ascii="Times New Roman" w:eastAsia="Times New Roman" w:hAnsi="Times New Roman" w:cs="Times New Roman"/>
                <w:sz w:val="19"/>
                <w:szCs w:val="19"/>
              </w:rPr>
              <w:t>ованных заявителем результатов «</w:t>
            </w:r>
            <w:r w:rsidRPr="00117817">
              <w:rPr>
                <w:rFonts w:ascii="Times New Roman" w:eastAsia="Times New Roman" w:hAnsi="Times New Roman" w:cs="Times New Roman"/>
                <w:sz w:val="19"/>
                <w:szCs w:val="19"/>
              </w:rPr>
              <w:t>подуслуги</w:t>
            </w:r>
            <w:r w:rsidR="00E06998">
              <w:rPr>
                <w:rFonts w:ascii="Times New Roman" w:eastAsia="Times New Roman" w:hAnsi="Times New Roman" w:cs="Times New Roman"/>
                <w:sz w:val="19"/>
                <w:szCs w:val="19"/>
              </w:rPr>
              <w:t>»</w:t>
            </w:r>
          </w:p>
        </w:tc>
      </w:tr>
      <w:tr w:rsidR="00117817" w:rsidRPr="00117817" w:rsidTr="008445F6">
        <w:trPr>
          <w:trHeight w:val="960"/>
          <w:jc w:val="center"/>
        </w:trPr>
        <w:tc>
          <w:tcPr>
            <w:tcW w:w="599"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pPr>
          </w:p>
        </w:tc>
        <w:tc>
          <w:tcPr>
            <w:tcW w:w="1869"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pPr>
          </w:p>
        </w:tc>
        <w:tc>
          <w:tcPr>
            <w:tcW w:w="1877"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pPr>
          </w:p>
        </w:tc>
        <w:tc>
          <w:tcPr>
            <w:tcW w:w="1877"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pP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5321D9">
            <w:pPr>
              <w:ind w:left="39"/>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в органе</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5321D9">
            <w:pPr>
              <w:ind w:left="113"/>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в МФЦ</w:t>
            </w:r>
          </w:p>
        </w:tc>
      </w:tr>
      <w:tr w:rsidR="00117817" w:rsidRPr="00117817" w:rsidTr="008445F6">
        <w:trPr>
          <w:trHeight w:val="250"/>
          <w:jc w:val="center"/>
        </w:trPr>
        <w:tc>
          <w:tcPr>
            <w:tcW w:w="599"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jc w:val="both"/>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1</w:t>
            </w:r>
          </w:p>
        </w:tc>
        <w:tc>
          <w:tcPr>
            <w:tcW w:w="1869"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90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2</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90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3</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4</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5</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6</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90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7</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78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80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9</w:t>
            </w:r>
          </w:p>
        </w:tc>
      </w:tr>
      <w:tr w:rsidR="00117817" w:rsidRPr="00117817" w:rsidTr="00645D16">
        <w:trPr>
          <w:trHeight w:val="382"/>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117817" w:rsidRPr="004F185B" w:rsidRDefault="00C340EA" w:rsidP="00C340EA">
            <w:pPr>
              <w:pStyle w:val="aa"/>
              <w:ind w:left="644"/>
              <w:jc w:val="center"/>
              <w:rPr>
                <w:rFonts w:ascii="Times New Roman" w:eastAsia="Times New Roman" w:hAnsi="Times New Roman" w:cs="Times New Roman"/>
              </w:rPr>
            </w:pPr>
            <w:r w:rsidRPr="004F185B">
              <w:rPr>
                <w:rFonts w:ascii="Times New Roman" w:hAnsi="Times New Roman" w:cs="Times New Roman"/>
              </w:rPr>
              <w:t>1</w:t>
            </w:r>
            <w:r w:rsidR="00F33699" w:rsidRPr="004F185B">
              <w:rPr>
                <w:rFonts w:ascii="Times New Roman" w:hAnsi="Times New Roman" w:cs="Times New Roman"/>
              </w:rPr>
              <w:t>.</w:t>
            </w:r>
            <w:r w:rsidR="00363722" w:rsidRPr="00534860">
              <w:rPr>
                <w:rFonts w:ascii="Times New Roman" w:eastAsia="Times New Roman" w:hAnsi="Times New Roman"/>
              </w:rPr>
              <w:t xml:space="preserve"> </w:t>
            </w:r>
            <w:r w:rsidR="00472D4E" w:rsidRPr="00472D4E">
              <w:rPr>
                <w:rFonts w:ascii="Times New Roman" w:hAnsi="Times New Roman"/>
                <w:sz w:val="22"/>
                <w:szCs w:val="22"/>
              </w:rPr>
              <w:t>Предоставление информации об объектах недвижимого</w:t>
            </w:r>
            <w:r w:rsidR="00472D4E">
              <w:rPr>
                <w:rFonts w:ascii="Times New Roman" w:hAnsi="Times New Roman"/>
                <w:sz w:val="22"/>
                <w:szCs w:val="22"/>
              </w:rPr>
              <w:t xml:space="preserve"> </w:t>
            </w:r>
            <w:r w:rsidR="00472D4E" w:rsidRPr="00472D4E">
              <w:rPr>
                <w:rFonts w:ascii="Times New Roman" w:hAnsi="Times New Roman"/>
                <w:sz w:val="22"/>
                <w:szCs w:val="22"/>
              </w:rPr>
              <w:t>имущества, находящихся в муниципальной  собственности и предназначенных для сдачи в аренду</w:t>
            </w:r>
          </w:p>
        </w:tc>
      </w:tr>
      <w:tr w:rsidR="00546D62" w:rsidRPr="00117817" w:rsidTr="00546D62">
        <w:trPr>
          <w:trHeight w:val="5240"/>
          <w:jc w:val="center"/>
        </w:trPr>
        <w:tc>
          <w:tcPr>
            <w:tcW w:w="599" w:type="dxa"/>
            <w:tcBorders>
              <w:top w:val="single" w:sz="4" w:space="0" w:color="auto"/>
              <w:left w:val="single" w:sz="4" w:space="0" w:color="auto"/>
              <w:right w:val="single" w:sz="4" w:space="0" w:color="auto"/>
            </w:tcBorders>
            <w:shd w:val="clear" w:color="auto" w:fill="FFFFFF"/>
          </w:tcPr>
          <w:p w:rsidR="00546D62" w:rsidRPr="005321D9" w:rsidRDefault="00546D62" w:rsidP="005321D9">
            <w:pPr>
              <w:rPr>
                <w:rFonts w:ascii="Times New Roman" w:hAnsi="Times New Roman" w:cs="Times New Roman"/>
              </w:rPr>
            </w:pPr>
            <w:r>
              <w:rPr>
                <w:rFonts w:ascii="Times New Roman" w:hAnsi="Times New Roman" w:cs="Times New Roman"/>
                <w:sz w:val="22"/>
                <w:szCs w:val="22"/>
              </w:rPr>
              <w:t>1.</w:t>
            </w:r>
          </w:p>
        </w:tc>
        <w:tc>
          <w:tcPr>
            <w:tcW w:w="1869" w:type="dxa"/>
            <w:tcBorders>
              <w:top w:val="single" w:sz="4" w:space="0" w:color="auto"/>
              <w:left w:val="single" w:sz="4" w:space="0" w:color="auto"/>
              <w:right w:val="single" w:sz="4" w:space="0" w:color="auto"/>
            </w:tcBorders>
            <w:shd w:val="clear" w:color="auto" w:fill="FFFFFF"/>
          </w:tcPr>
          <w:p w:rsidR="00546D62" w:rsidRPr="00546D62" w:rsidRDefault="00546D62" w:rsidP="00151C47">
            <w:pPr>
              <w:rPr>
                <w:rFonts w:ascii="Times New Roman" w:hAnsi="Times New Roman" w:cs="Times New Roman"/>
                <w:sz w:val="20"/>
                <w:szCs w:val="20"/>
              </w:rPr>
            </w:pPr>
            <w:r w:rsidRPr="00546D62">
              <w:rPr>
                <w:rFonts w:ascii="Times New Roman" w:hAnsi="Times New Roman" w:cs="Times New Roman"/>
                <w:sz w:val="20"/>
                <w:szCs w:val="20"/>
              </w:rPr>
              <w:t>-Письменный ответ заявителю</w:t>
            </w:r>
          </w:p>
          <w:p w:rsidR="00546D62" w:rsidRPr="00546D62" w:rsidRDefault="00546D62" w:rsidP="00151C47">
            <w:pPr>
              <w:rPr>
                <w:rFonts w:ascii="Times New Roman" w:hAnsi="Times New Roman" w:cs="Times New Roman"/>
                <w:sz w:val="20"/>
                <w:szCs w:val="20"/>
              </w:rPr>
            </w:pPr>
            <w:r w:rsidRPr="00546D62">
              <w:rPr>
                <w:rFonts w:ascii="Times New Roman" w:hAnsi="Times New Roman" w:cs="Times New Roman"/>
                <w:sz w:val="20"/>
                <w:szCs w:val="20"/>
              </w:rPr>
              <w:t xml:space="preserve">- Перечень объектов недвижимого имущества, находящихся в муниципальной собственности и предназначенных для сдачи в аренду </w:t>
            </w:r>
          </w:p>
        </w:tc>
        <w:tc>
          <w:tcPr>
            <w:tcW w:w="1877" w:type="dxa"/>
            <w:tcBorders>
              <w:top w:val="single" w:sz="4" w:space="0" w:color="auto"/>
              <w:left w:val="single" w:sz="4" w:space="0" w:color="auto"/>
              <w:right w:val="single" w:sz="4" w:space="0" w:color="auto"/>
            </w:tcBorders>
            <w:shd w:val="clear" w:color="auto" w:fill="FFFFFF"/>
          </w:tcPr>
          <w:p w:rsidR="00546D62" w:rsidRPr="00546D62" w:rsidRDefault="00546D62" w:rsidP="00713535">
            <w:pPr>
              <w:rPr>
                <w:rFonts w:ascii="Times New Roman" w:hAnsi="Times New Roman" w:cs="Times New Roman"/>
                <w:lang w:eastAsia="en-US"/>
              </w:rPr>
            </w:pPr>
            <w:r w:rsidRPr="00546D62">
              <w:rPr>
                <w:rFonts w:ascii="Times New Roman" w:hAnsi="Times New Roman" w:cs="Times New Roman"/>
                <w:sz w:val="22"/>
                <w:szCs w:val="22"/>
              </w:rPr>
              <w:t xml:space="preserve">Письменный ответ визируется должностным лицом администрации и направляется на подпись главе администрации МО « </w:t>
            </w:r>
            <w:r>
              <w:rPr>
                <w:rFonts w:ascii="Times New Roman" w:hAnsi="Times New Roman" w:cs="Times New Roman"/>
                <w:sz w:val="22"/>
                <w:szCs w:val="22"/>
              </w:rPr>
              <w:t xml:space="preserve">Сасыкольский </w:t>
            </w:r>
            <w:r w:rsidRPr="00546D62">
              <w:rPr>
                <w:rFonts w:ascii="Times New Roman" w:hAnsi="Times New Roman" w:cs="Times New Roman"/>
                <w:sz w:val="22"/>
                <w:szCs w:val="22"/>
              </w:rPr>
              <w:t>сельсовет». После подписания ответ регистрируется должностным лицом с присвоением номера в журнале исходящей корреспонденции и направляется заявителю на указанный им адрес по почте ( по электронной почте)</w:t>
            </w:r>
          </w:p>
        </w:tc>
        <w:tc>
          <w:tcPr>
            <w:tcW w:w="1882" w:type="dxa"/>
            <w:tcBorders>
              <w:top w:val="single" w:sz="4" w:space="0" w:color="auto"/>
              <w:left w:val="single" w:sz="4" w:space="0" w:color="auto"/>
              <w:right w:val="single" w:sz="4" w:space="0" w:color="auto"/>
            </w:tcBorders>
            <w:shd w:val="clear" w:color="auto" w:fill="FFFFFF"/>
          </w:tcPr>
          <w:p w:rsidR="00546D62" w:rsidRDefault="00546D62" w:rsidP="00546D62">
            <w:pPr>
              <w:rPr>
                <w:sz w:val="20"/>
                <w:szCs w:val="20"/>
              </w:rPr>
            </w:pPr>
            <w:r>
              <w:rPr>
                <w:sz w:val="20"/>
                <w:szCs w:val="20"/>
              </w:rPr>
              <w:t xml:space="preserve">- </w:t>
            </w:r>
            <w:r w:rsidRPr="00546D62">
              <w:rPr>
                <w:rFonts w:ascii="Times New Roman" w:hAnsi="Times New Roman" w:cs="Times New Roman"/>
                <w:sz w:val="22"/>
                <w:szCs w:val="22"/>
              </w:rPr>
              <w:t>Индивидуальное информирование в устной форме либо направление заявителю письменного ответа -положительный результат.</w:t>
            </w:r>
          </w:p>
          <w:p w:rsidR="00546D62" w:rsidRPr="00546D62" w:rsidRDefault="00546D62" w:rsidP="00546D62">
            <w:pPr>
              <w:pStyle w:val="41"/>
              <w:shd w:val="clear" w:color="auto" w:fill="auto"/>
              <w:spacing w:after="0" w:line="240" w:lineRule="auto"/>
              <w:rPr>
                <w:b w:val="0"/>
                <w:sz w:val="22"/>
                <w:szCs w:val="22"/>
              </w:rPr>
            </w:pPr>
            <w:r w:rsidRPr="00546D62">
              <w:rPr>
                <w:b w:val="0"/>
                <w:sz w:val="22"/>
                <w:szCs w:val="22"/>
              </w:rPr>
              <w:t xml:space="preserve">- Отказ  в предоставлении </w:t>
            </w:r>
            <w:r>
              <w:rPr>
                <w:b w:val="0"/>
                <w:sz w:val="22"/>
                <w:szCs w:val="22"/>
              </w:rPr>
              <w:t xml:space="preserve">информации - </w:t>
            </w:r>
            <w:r w:rsidRPr="00546D62">
              <w:rPr>
                <w:b w:val="0"/>
                <w:sz w:val="22"/>
                <w:szCs w:val="22"/>
              </w:rPr>
              <w:t>отрицательный результат.</w:t>
            </w:r>
          </w:p>
          <w:p w:rsidR="00546D62" w:rsidRPr="00CF7D76" w:rsidRDefault="00546D62" w:rsidP="005321D9">
            <w:pPr>
              <w:pStyle w:val="41"/>
              <w:shd w:val="clear" w:color="auto" w:fill="auto"/>
              <w:spacing w:after="0" w:line="240" w:lineRule="auto"/>
              <w:rPr>
                <w:b w:val="0"/>
                <w:sz w:val="22"/>
                <w:szCs w:val="22"/>
              </w:rPr>
            </w:pPr>
          </w:p>
          <w:p w:rsidR="00546D62" w:rsidRPr="00CF7D76" w:rsidRDefault="00546D62" w:rsidP="005321D9">
            <w:pPr>
              <w:pStyle w:val="41"/>
              <w:shd w:val="clear" w:color="auto" w:fill="auto"/>
              <w:spacing w:after="0" w:line="240" w:lineRule="auto"/>
              <w:rPr>
                <w:b w:val="0"/>
                <w:sz w:val="22"/>
                <w:szCs w:val="22"/>
              </w:rPr>
            </w:pPr>
          </w:p>
          <w:p w:rsidR="00546D62" w:rsidRPr="00CF7D76" w:rsidRDefault="00546D62" w:rsidP="005321D9">
            <w:pPr>
              <w:pStyle w:val="41"/>
              <w:shd w:val="clear" w:color="auto" w:fill="auto"/>
              <w:spacing w:after="0" w:line="240" w:lineRule="auto"/>
              <w:rPr>
                <w:b w:val="0"/>
                <w:sz w:val="22"/>
                <w:szCs w:val="22"/>
              </w:rPr>
            </w:pPr>
          </w:p>
          <w:p w:rsidR="00546D62" w:rsidRPr="00CF7D76" w:rsidRDefault="00546D62" w:rsidP="005321D9">
            <w:pPr>
              <w:pStyle w:val="41"/>
              <w:shd w:val="clear" w:color="auto" w:fill="auto"/>
              <w:spacing w:after="0" w:line="240" w:lineRule="auto"/>
              <w:rPr>
                <w:b w:val="0"/>
                <w:sz w:val="22"/>
                <w:szCs w:val="22"/>
              </w:rPr>
            </w:pPr>
          </w:p>
          <w:p w:rsidR="00546D62" w:rsidRPr="00CF7D76" w:rsidRDefault="00546D62" w:rsidP="00713535">
            <w:pPr>
              <w:pStyle w:val="41"/>
              <w:shd w:val="clear" w:color="auto" w:fill="auto"/>
              <w:spacing w:after="0" w:line="240" w:lineRule="auto"/>
              <w:rPr>
                <w:b w:val="0"/>
                <w:sz w:val="22"/>
                <w:szCs w:val="22"/>
              </w:rPr>
            </w:pPr>
          </w:p>
        </w:tc>
        <w:tc>
          <w:tcPr>
            <w:tcW w:w="1882" w:type="dxa"/>
            <w:tcBorders>
              <w:top w:val="single" w:sz="4" w:space="0" w:color="auto"/>
              <w:left w:val="single" w:sz="4" w:space="0" w:color="auto"/>
              <w:right w:val="single" w:sz="4" w:space="0" w:color="auto"/>
            </w:tcBorders>
            <w:shd w:val="clear" w:color="auto" w:fill="FFFFFF"/>
          </w:tcPr>
          <w:p w:rsidR="00546D62" w:rsidRPr="00CF7D76" w:rsidRDefault="00546D62" w:rsidP="005321D9">
            <w:pPr>
              <w:pStyle w:val="41"/>
              <w:shd w:val="clear" w:color="auto" w:fill="auto"/>
              <w:spacing w:after="0" w:line="240" w:lineRule="auto"/>
              <w:jc w:val="center"/>
              <w:rPr>
                <w:b w:val="0"/>
                <w:sz w:val="22"/>
                <w:szCs w:val="22"/>
              </w:rPr>
            </w:pPr>
            <w:r w:rsidRPr="00CF7D76">
              <w:rPr>
                <w:b w:val="0"/>
                <w:sz w:val="22"/>
                <w:szCs w:val="22"/>
              </w:rPr>
              <w:t>-</w:t>
            </w:r>
          </w:p>
          <w:p w:rsidR="00546D62" w:rsidRPr="00CF7D76" w:rsidRDefault="00546D62" w:rsidP="005321D9">
            <w:pPr>
              <w:pStyle w:val="41"/>
              <w:shd w:val="clear" w:color="auto" w:fill="auto"/>
              <w:spacing w:after="0" w:line="240" w:lineRule="auto"/>
              <w:rPr>
                <w:b w:val="0"/>
                <w:sz w:val="22"/>
                <w:szCs w:val="22"/>
              </w:rPr>
            </w:pPr>
          </w:p>
          <w:p w:rsidR="00546D62" w:rsidRPr="00CF7D76" w:rsidRDefault="00546D62" w:rsidP="005321D9">
            <w:pPr>
              <w:pStyle w:val="41"/>
              <w:shd w:val="clear" w:color="auto" w:fill="auto"/>
              <w:spacing w:after="0" w:line="240" w:lineRule="auto"/>
              <w:rPr>
                <w:b w:val="0"/>
                <w:sz w:val="22"/>
                <w:szCs w:val="22"/>
              </w:rPr>
            </w:pPr>
          </w:p>
          <w:p w:rsidR="00546D62" w:rsidRPr="00CF7D76" w:rsidRDefault="00546D62" w:rsidP="005321D9">
            <w:pPr>
              <w:pStyle w:val="41"/>
              <w:shd w:val="clear" w:color="auto" w:fill="auto"/>
              <w:spacing w:after="0" w:line="240" w:lineRule="auto"/>
              <w:rPr>
                <w:b w:val="0"/>
                <w:sz w:val="22"/>
                <w:szCs w:val="22"/>
              </w:rPr>
            </w:pPr>
          </w:p>
          <w:p w:rsidR="00546D62" w:rsidRPr="00CF7D76" w:rsidRDefault="00546D62" w:rsidP="005321D9">
            <w:pPr>
              <w:pStyle w:val="41"/>
              <w:spacing w:after="0" w:line="240" w:lineRule="auto"/>
              <w:rPr>
                <w:b w:val="0"/>
                <w:sz w:val="22"/>
                <w:szCs w:val="22"/>
              </w:rPr>
            </w:pPr>
          </w:p>
        </w:tc>
        <w:tc>
          <w:tcPr>
            <w:tcW w:w="1877" w:type="dxa"/>
            <w:tcBorders>
              <w:top w:val="single" w:sz="4" w:space="0" w:color="auto"/>
              <w:left w:val="single" w:sz="4" w:space="0" w:color="auto"/>
              <w:right w:val="single" w:sz="4" w:space="0" w:color="auto"/>
            </w:tcBorders>
            <w:shd w:val="clear" w:color="auto" w:fill="FFFFFF"/>
          </w:tcPr>
          <w:p w:rsidR="00546D62" w:rsidRPr="00CF7D76" w:rsidRDefault="00546D62" w:rsidP="005321D9">
            <w:pPr>
              <w:pStyle w:val="41"/>
              <w:shd w:val="clear" w:color="auto" w:fill="auto"/>
              <w:spacing w:after="0" w:line="240" w:lineRule="auto"/>
              <w:rPr>
                <w:b w:val="0"/>
                <w:sz w:val="22"/>
                <w:szCs w:val="22"/>
              </w:rPr>
            </w:pPr>
            <w:r>
              <w:rPr>
                <w:b w:val="0"/>
                <w:sz w:val="22"/>
                <w:szCs w:val="22"/>
              </w:rPr>
              <w:t>Приложение № 2</w:t>
            </w:r>
          </w:p>
          <w:p w:rsidR="00546D62" w:rsidRPr="00CF7D76" w:rsidRDefault="00546D62" w:rsidP="005321D9">
            <w:pPr>
              <w:pStyle w:val="41"/>
              <w:shd w:val="clear" w:color="auto" w:fill="auto"/>
              <w:spacing w:after="0" w:line="240" w:lineRule="auto"/>
              <w:rPr>
                <w:b w:val="0"/>
                <w:sz w:val="22"/>
                <w:szCs w:val="22"/>
              </w:rPr>
            </w:pPr>
          </w:p>
          <w:p w:rsidR="00546D62" w:rsidRPr="00CF7D76" w:rsidRDefault="00546D62" w:rsidP="005321D9">
            <w:pPr>
              <w:pStyle w:val="41"/>
              <w:spacing w:after="0" w:line="240" w:lineRule="auto"/>
              <w:rPr>
                <w:b w:val="0"/>
                <w:sz w:val="22"/>
                <w:szCs w:val="22"/>
              </w:rPr>
            </w:pPr>
          </w:p>
        </w:tc>
        <w:tc>
          <w:tcPr>
            <w:tcW w:w="1882" w:type="dxa"/>
            <w:tcBorders>
              <w:top w:val="single" w:sz="4" w:space="0" w:color="auto"/>
              <w:left w:val="single" w:sz="4" w:space="0" w:color="auto"/>
              <w:right w:val="single" w:sz="4" w:space="0" w:color="auto"/>
            </w:tcBorders>
            <w:shd w:val="clear" w:color="auto" w:fill="FFFFFF"/>
          </w:tcPr>
          <w:p w:rsidR="00546D62" w:rsidRPr="004E54ED" w:rsidRDefault="00546D62" w:rsidP="004E54ED">
            <w:pPr>
              <w:suppressAutoHyphens/>
              <w:jc w:val="both"/>
              <w:rPr>
                <w:rFonts w:ascii="Times New Roman" w:hAnsi="Times New Roman"/>
                <w:bCs/>
              </w:rPr>
            </w:pPr>
            <w:r>
              <w:rPr>
                <w:rFonts w:ascii="Times New Roman" w:hAnsi="Times New Roman"/>
                <w:bCs/>
                <w:sz w:val="22"/>
                <w:szCs w:val="22"/>
              </w:rPr>
              <w:t>2.</w:t>
            </w:r>
            <w:r w:rsidRPr="004E54ED">
              <w:rPr>
                <w:rFonts w:ascii="Times New Roman" w:hAnsi="Times New Roman"/>
                <w:bCs/>
                <w:sz w:val="22"/>
                <w:szCs w:val="22"/>
              </w:rPr>
              <w:t xml:space="preserve">выдача </w:t>
            </w:r>
            <w:r>
              <w:rPr>
                <w:rFonts w:ascii="Times New Roman" w:hAnsi="Times New Roman"/>
                <w:bCs/>
                <w:sz w:val="22"/>
                <w:szCs w:val="22"/>
              </w:rPr>
              <w:t>письма</w:t>
            </w:r>
            <w:r w:rsidRPr="004E54ED">
              <w:rPr>
                <w:rFonts w:ascii="Times New Roman" w:hAnsi="Times New Roman"/>
                <w:bCs/>
                <w:sz w:val="22"/>
                <w:szCs w:val="22"/>
              </w:rPr>
              <w:t xml:space="preserve">  (в случае выдачи документа </w:t>
            </w:r>
            <w:r>
              <w:rPr>
                <w:rFonts w:ascii="Times New Roman" w:hAnsi="Times New Roman"/>
                <w:bCs/>
                <w:sz w:val="22"/>
                <w:szCs w:val="22"/>
              </w:rPr>
              <w:t xml:space="preserve"> </w:t>
            </w:r>
            <w:r w:rsidRPr="004E54ED">
              <w:rPr>
                <w:rFonts w:ascii="Times New Roman" w:hAnsi="Times New Roman"/>
                <w:bCs/>
                <w:sz w:val="22"/>
                <w:szCs w:val="22"/>
              </w:rPr>
              <w:t>заявителю лично);</w:t>
            </w:r>
          </w:p>
          <w:p w:rsidR="00546D62" w:rsidRPr="00CF7D76" w:rsidRDefault="00546D62" w:rsidP="001B150A">
            <w:pPr>
              <w:suppressAutoHyphens/>
              <w:jc w:val="both"/>
              <w:rPr>
                <w:b/>
              </w:rPr>
            </w:pPr>
            <w:r>
              <w:rPr>
                <w:rFonts w:ascii="Times New Roman" w:hAnsi="Times New Roman"/>
                <w:bCs/>
                <w:sz w:val="22"/>
                <w:szCs w:val="22"/>
              </w:rPr>
              <w:t>3.н</w:t>
            </w:r>
            <w:r w:rsidRPr="004E54ED">
              <w:rPr>
                <w:rFonts w:ascii="Times New Roman" w:hAnsi="Times New Roman"/>
                <w:bCs/>
                <w:sz w:val="22"/>
                <w:szCs w:val="22"/>
              </w:rPr>
              <w:t xml:space="preserve">аправление заявителю </w:t>
            </w:r>
            <w:r>
              <w:rPr>
                <w:rFonts w:ascii="Times New Roman" w:hAnsi="Times New Roman"/>
                <w:bCs/>
                <w:sz w:val="22"/>
                <w:szCs w:val="22"/>
              </w:rPr>
              <w:t>письма</w:t>
            </w:r>
            <w:r w:rsidRPr="004E54ED">
              <w:rPr>
                <w:rFonts w:ascii="Times New Roman" w:hAnsi="Times New Roman"/>
                <w:bCs/>
                <w:sz w:val="22"/>
                <w:szCs w:val="22"/>
              </w:rPr>
              <w:t xml:space="preserve"> по почте</w:t>
            </w:r>
            <w:r>
              <w:rPr>
                <w:rFonts w:ascii="Times New Roman" w:hAnsi="Times New Roman"/>
                <w:bCs/>
                <w:sz w:val="22"/>
                <w:szCs w:val="22"/>
              </w:rPr>
              <w:t xml:space="preserve">, вт.ч. </w:t>
            </w:r>
            <w:r w:rsidRPr="001B150A">
              <w:rPr>
                <w:rFonts w:ascii="Times New Roman" w:hAnsi="Times New Roman"/>
                <w:bCs/>
                <w:sz w:val="22"/>
                <w:szCs w:val="22"/>
              </w:rPr>
              <w:t>электронной</w:t>
            </w:r>
          </w:p>
        </w:tc>
        <w:tc>
          <w:tcPr>
            <w:tcW w:w="1627" w:type="dxa"/>
            <w:tcBorders>
              <w:top w:val="single" w:sz="4" w:space="0" w:color="auto"/>
              <w:left w:val="single" w:sz="4" w:space="0" w:color="auto"/>
              <w:right w:val="single" w:sz="4" w:space="0" w:color="auto"/>
            </w:tcBorders>
            <w:shd w:val="clear" w:color="auto" w:fill="FFFFFF"/>
          </w:tcPr>
          <w:p w:rsidR="00546D62" w:rsidRPr="00CF7D76" w:rsidRDefault="00546D62" w:rsidP="005321D9">
            <w:pPr>
              <w:pStyle w:val="41"/>
              <w:shd w:val="clear" w:color="auto" w:fill="auto"/>
              <w:spacing w:after="0" w:line="240" w:lineRule="auto"/>
              <w:rPr>
                <w:b w:val="0"/>
                <w:sz w:val="22"/>
                <w:szCs w:val="22"/>
              </w:rPr>
            </w:pPr>
            <w:r w:rsidRPr="00CF7D76">
              <w:rPr>
                <w:b w:val="0"/>
                <w:sz w:val="22"/>
                <w:szCs w:val="22"/>
              </w:rPr>
              <w:t>5 лет</w:t>
            </w:r>
          </w:p>
          <w:p w:rsidR="00546D62" w:rsidRPr="00CF7D76" w:rsidRDefault="00546D62" w:rsidP="005321D9">
            <w:pPr>
              <w:pStyle w:val="41"/>
              <w:spacing w:after="0" w:line="240" w:lineRule="auto"/>
              <w:rPr>
                <w:b w:val="0"/>
                <w:sz w:val="22"/>
                <w:szCs w:val="22"/>
              </w:rPr>
            </w:pPr>
          </w:p>
        </w:tc>
        <w:tc>
          <w:tcPr>
            <w:tcW w:w="1704" w:type="dxa"/>
            <w:tcBorders>
              <w:top w:val="single" w:sz="4" w:space="0" w:color="auto"/>
              <w:left w:val="single" w:sz="4" w:space="0" w:color="auto"/>
              <w:right w:val="single" w:sz="4" w:space="0" w:color="auto"/>
            </w:tcBorders>
            <w:shd w:val="clear" w:color="auto" w:fill="FFFFFF"/>
          </w:tcPr>
          <w:p w:rsidR="00546D62" w:rsidRPr="00CF7D76" w:rsidRDefault="00546D62" w:rsidP="005321D9">
            <w:pPr>
              <w:pStyle w:val="41"/>
              <w:shd w:val="clear" w:color="auto" w:fill="auto"/>
              <w:spacing w:after="0" w:line="240" w:lineRule="auto"/>
              <w:rPr>
                <w:b w:val="0"/>
                <w:sz w:val="22"/>
                <w:szCs w:val="22"/>
              </w:rPr>
            </w:pPr>
            <w:r w:rsidRPr="00CF7D76">
              <w:rPr>
                <w:b w:val="0"/>
                <w:sz w:val="22"/>
                <w:szCs w:val="22"/>
              </w:rPr>
              <w:t>-</w:t>
            </w:r>
          </w:p>
          <w:p w:rsidR="00546D62" w:rsidRPr="004E54ED" w:rsidRDefault="00546D62" w:rsidP="005321D9">
            <w:pPr>
              <w:pStyle w:val="41"/>
              <w:spacing w:after="0" w:line="240" w:lineRule="auto"/>
              <w:rPr>
                <w:b w:val="0"/>
                <w:sz w:val="22"/>
                <w:szCs w:val="22"/>
              </w:rPr>
            </w:pPr>
          </w:p>
        </w:tc>
      </w:tr>
      <w:tr w:rsidR="00546D62" w:rsidRPr="00117817" w:rsidTr="008445F6">
        <w:trPr>
          <w:trHeight w:val="250"/>
          <w:jc w:val="center"/>
        </w:trPr>
        <w:tc>
          <w:tcPr>
            <w:tcW w:w="599" w:type="dxa"/>
            <w:tcBorders>
              <w:top w:val="single" w:sz="4" w:space="0" w:color="auto"/>
              <w:left w:val="single" w:sz="4" w:space="0" w:color="auto"/>
              <w:bottom w:val="single" w:sz="4" w:space="0" w:color="auto"/>
              <w:right w:val="single" w:sz="4" w:space="0" w:color="auto"/>
            </w:tcBorders>
            <w:shd w:val="clear" w:color="auto" w:fill="FFFFFF"/>
          </w:tcPr>
          <w:p w:rsidR="00546D62" w:rsidRPr="005321D9" w:rsidRDefault="00546D62" w:rsidP="005321D9">
            <w:pPr>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shd w:val="clear" w:color="auto" w:fill="FFFFFF"/>
          </w:tcPr>
          <w:p w:rsidR="00546D62" w:rsidRPr="008445F6" w:rsidRDefault="00546D62" w:rsidP="00F8043A">
            <w:pPr>
              <w:pStyle w:val="41"/>
              <w:shd w:val="clear" w:color="auto" w:fill="auto"/>
              <w:spacing w:after="0" w:line="240" w:lineRule="auto"/>
              <w:rPr>
                <w:sz w:val="22"/>
                <w:szCs w:val="22"/>
                <w:highlight w:val="yellow"/>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546D62" w:rsidRPr="00645D16" w:rsidRDefault="00546D62" w:rsidP="00F8043A">
            <w:pPr>
              <w:pStyle w:val="41"/>
              <w:shd w:val="clear" w:color="auto" w:fill="auto"/>
              <w:spacing w:after="0" w:line="240" w:lineRule="auto"/>
              <w:rPr>
                <w:b w:val="0"/>
                <w:sz w:val="22"/>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46D62" w:rsidRPr="00CF7D76" w:rsidRDefault="00546D62" w:rsidP="00F8043A">
            <w:pPr>
              <w:pStyle w:val="41"/>
              <w:shd w:val="clear" w:color="auto" w:fill="auto"/>
              <w:spacing w:after="0" w:line="240" w:lineRule="auto"/>
              <w:rPr>
                <w:b w:val="0"/>
                <w:sz w:val="22"/>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46D62" w:rsidRPr="00CF7D76" w:rsidRDefault="00546D62" w:rsidP="00F8043A">
            <w:pPr>
              <w:rPr>
                <w:rFonts w:ascii="Times New Roman" w:hAnsi="Times New Roman" w:cs="Times New Roman"/>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546D62" w:rsidRPr="00CF7D76" w:rsidRDefault="00546D62" w:rsidP="001B0ABD">
            <w:pPr>
              <w:rPr>
                <w:rFonts w:ascii="Times New Roman" w:hAnsi="Times New Roman" w:cs="Times New Roman"/>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46D62" w:rsidRPr="005321D9" w:rsidRDefault="00546D62" w:rsidP="00713535">
            <w:pPr>
              <w:suppressAutoHyphens/>
              <w:jc w:val="both"/>
              <w:rPr>
                <w:rFonts w:ascii="Times New Roman" w:eastAsia="Times New Roman" w:hAnsi="Times New Roman" w:cs="Times New Roman"/>
                <w:sz w:val="19"/>
                <w:szCs w:val="19"/>
              </w:rPr>
            </w:pP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546D62" w:rsidRPr="00CF7D76" w:rsidRDefault="00546D62" w:rsidP="00F8043A">
            <w:pPr>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6D62" w:rsidRPr="00CF7D76" w:rsidRDefault="00546D62" w:rsidP="00F8043A">
            <w:pPr>
              <w:rPr>
                <w:rFonts w:ascii="Times New Roman" w:hAnsi="Times New Roman" w:cs="Times New Roman"/>
              </w:rPr>
            </w:pPr>
          </w:p>
        </w:tc>
      </w:tr>
    </w:tbl>
    <w:p w:rsidR="00117817" w:rsidRPr="006F4DBA" w:rsidRDefault="00E06998" w:rsidP="00117817">
      <w:pPr>
        <w:keepNext/>
        <w:keepLines/>
        <w:spacing w:after="306" w:line="270" w:lineRule="exact"/>
        <w:ind w:left="3740"/>
        <w:outlineLvl w:val="1"/>
        <w:rPr>
          <w:rFonts w:ascii="Times New Roman" w:eastAsia="Times New Roman" w:hAnsi="Times New Roman" w:cs="Times New Roman"/>
          <w:b/>
          <w:sz w:val="27"/>
          <w:szCs w:val="27"/>
        </w:rPr>
      </w:pPr>
      <w:bookmarkStart w:id="8" w:name="bookmark6"/>
      <w:r w:rsidRPr="006F4DBA">
        <w:rPr>
          <w:rFonts w:ascii="Times New Roman" w:eastAsia="Times New Roman" w:hAnsi="Times New Roman" w:cs="Times New Roman"/>
          <w:b/>
          <w:sz w:val="27"/>
          <w:szCs w:val="27"/>
        </w:rPr>
        <w:lastRenderedPageBreak/>
        <w:t>Раздел 7. «</w:t>
      </w:r>
      <w:r w:rsidR="00117817" w:rsidRPr="006F4DBA">
        <w:rPr>
          <w:rFonts w:ascii="Times New Roman" w:eastAsia="Times New Roman" w:hAnsi="Times New Roman" w:cs="Times New Roman"/>
          <w:b/>
          <w:sz w:val="27"/>
          <w:szCs w:val="27"/>
        </w:rPr>
        <w:t xml:space="preserve">Технологические процессы </w:t>
      </w:r>
      <w:r w:rsidRPr="006F4DBA">
        <w:rPr>
          <w:rFonts w:ascii="Times New Roman" w:eastAsia="Times New Roman" w:hAnsi="Times New Roman" w:cs="Times New Roman"/>
          <w:b/>
          <w:sz w:val="27"/>
          <w:szCs w:val="27"/>
        </w:rPr>
        <w:t>предоставления «</w:t>
      </w:r>
      <w:r w:rsidR="00117817" w:rsidRPr="006F4DBA">
        <w:rPr>
          <w:rFonts w:ascii="Times New Roman" w:eastAsia="Times New Roman" w:hAnsi="Times New Roman" w:cs="Times New Roman"/>
          <w:b/>
          <w:sz w:val="27"/>
          <w:szCs w:val="27"/>
        </w:rPr>
        <w:t>подуслуги</w:t>
      </w:r>
      <w:bookmarkEnd w:id="8"/>
      <w:r w:rsidRPr="006F4DBA">
        <w:rPr>
          <w:rFonts w:ascii="Times New Roman" w:eastAsia="Times New Roman" w:hAnsi="Times New Roman" w:cs="Times New Roman"/>
          <w:b/>
          <w:sz w:val="27"/>
          <w:szCs w:val="27"/>
        </w:rPr>
        <w:t>»</w:t>
      </w:r>
    </w:p>
    <w:tbl>
      <w:tblPr>
        <w:tblW w:w="15525" w:type="dxa"/>
        <w:jc w:val="center"/>
        <w:tblLayout w:type="fixed"/>
        <w:tblCellMar>
          <w:left w:w="10" w:type="dxa"/>
          <w:right w:w="10" w:type="dxa"/>
        </w:tblCellMar>
        <w:tblLook w:val="04A0"/>
      </w:tblPr>
      <w:tblGrid>
        <w:gridCol w:w="485"/>
        <w:gridCol w:w="2506"/>
        <w:gridCol w:w="2501"/>
        <w:gridCol w:w="2506"/>
        <w:gridCol w:w="2506"/>
        <w:gridCol w:w="2506"/>
        <w:gridCol w:w="2515"/>
      </w:tblGrid>
      <w:tr w:rsidR="00117817" w:rsidRPr="00117817" w:rsidTr="000F138A">
        <w:trPr>
          <w:trHeight w:val="974"/>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35" w:lineRule="exact"/>
              <w:jc w:val="both"/>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п/п</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Наименование процедуры процесса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0" w:lineRule="exact"/>
              <w:ind w:left="128" w:right="260"/>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Особенности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5" w:lineRule="exact"/>
              <w:ind w:right="380"/>
              <w:jc w:val="right"/>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Сроки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5"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Исполнитель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Ресурсы, необходимые для выполнения процедуры процесса</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Формы документов, необходимые для выполнения процедуры процесса</w:t>
            </w:r>
          </w:p>
        </w:tc>
      </w:tr>
      <w:tr w:rsidR="00117817" w:rsidRPr="00117817" w:rsidTr="000F138A">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both"/>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2</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ind w:left="122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ind w:left="1200"/>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6</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7</w:t>
            </w:r>
          </w:p>
        </w:tc>
      </w:tr>
      <w:tr w:rsidR="00117817" w:rsidRPr="00117817" w:rsidTr="000F138A">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117817" w:rsidRPr="004F185B" w:rsidRDefault="00C340EA" w:rsidP="00D51396">
            <w:pPr>
              <w:pStyle w:val="aa"/>
              <w:jc w:val="center"/>
              <w:rPr>
                <w:rFonts w:ascii="Times New Roman" w:eastAsia="Times New Roman" w:hAnsi="Times New Roman" w:cs="Times New Roman"/>
              </w:rPr>
            </w:pPr>
            <w:r w:rsidRPr="004F185B">
              <w:rPr>
                <w:rFonts w:ascii="Times New Roman" w:hAnsi="Times New Roman" w:cs="Times New Roman"/>
              </w:rPr>
              <w:t xml:space="preserve">1. </w:t>
            </w:r>
            <w:r w:rsidR="00472D4E" w:rsidRPr="00472D4E">
              <w:rPr>
                <w:rFonts w:ascii="Times New Roman" w:hAnsi="Times New Roman"/>
                <w:sz w:val="22"/>
                <w:szCs w:val="22"/>
              </w:rPr>
              <w:t>Предоставление информации об объектах недвижимого</w:t>
            </w:r>
            <w:r w:rsidR="00472D4E">
              <w:rPr>
                <w:rFonts w:ascii="Times New Roman" w:hAnsi="Times New Roman"/>
                <w:sz w:val="22"/>
                <w:szCs w:val="22"/>
              </w:rPr>
              <w:t xml:space="preserve"> </w:t>
            </w:r>
            <w:r w:rsidR="00472D4E" w:rsidRPr="00472D4E">
              <w:rPr>
                <w:rFonts w:ascii="Times New Roman" w:hAnsi="Times New Roman"/>
                <w:sz w:val="22"/>
                <w:szCs w:val="22"/>
              </w:rPr>
              <w:t>имущества, находящихся в муниципальной  собственности и предназначенных для сдачи в аренду</w:t>
            </w:r>
          </w:p>
        </w:tc>
      </w:tr>
      <w:tr w:rsidR="00117817" w:rsidRPr="00117817" w:rsidTr="000F138A">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0F138A" w:rsidRPr="00FA1C0C" w:rsidRDefault="00117817" w:rsidP="000F138A">
            <w:pPr>
              <w:autoSpaceDE w:val="0"/>
              <w:autoSpaceDN w:val="0"/>
              <w:adjustRightInd w:val="0"/>
              <w:jc w:val="center"/>
              <w:rPr>
                <w:rFonts w:ascii="Times New Roman" w:hAnsi="Times New Roman" w:cs="Times New Roman"/>
                <w:color w:val="auto"/>
              </w:rPr>
            </w:pPr>
            <w:r w:rsidRPr="00117817">
              <w:rPr>
                <w:rFonts w:ascii="Times New Roman" w:eastAsia="Times New Roman" w:hAnsi="Times New Roman" w:cs="Times New Roman"/>
                <w:sz w:val="19"/>
                <w:szCs w:val="19"/>
              </w:rPr>
              <w:t xml:space="preserve">1. </w:t>
            </w:r>
            <w:r w:rsidR="004E54ED" w:rsidRPr="00C16606">
              <w:rPr>
                <w:rFonts w:ascii="Times New Roman" w:hAnsi="Times New Roman"/>
                <w:b/>
              </w:rPr>
              <w:t>Прием и регистрация  заявления.</w:t>
            </w:r>
          </w:p>
          <w:p w:rsidR="00117817" w:rsidRPr="000F138A" w:rsidRDefault="00117817" w:rsidP="000F138A">
            <w:pPr>
              <w:ind w:left="5660"/>
              <w:rPr>
                <w:rFonts w:ascii="Times New Roman" w:eastAsia="Times New Roman" w:hAnsi="Times New Roman" w:cs="Times New Roman"/>
                <w:sz w:val="19"/>
                <w:szCs w:val="19"/>
              </w:rPr>
            </w:pPr>
          </w:p>
        </w:tc>
      </w:tr>
      <w:tr w:rsidR="000F138A" w:rsidRPr="00117817" w:rsidTr="004E54ED">
        <w:trPr>
          <w:trHeight w:val="237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0F138A" w:rsidRPr="00FF12D2" w:rsidRDefault="000F138A" w:rsidP="00F8043A">
            <w:pPr>
              <w:pStyle w:val="41"/>
              <w:shd w:val="clear" w:color="auto" w:fill="auto"/>
              <w:spacing w:after="0" w:line="240" w:lineRule="auto"/>
              <w:jc w:val="center"/>
              <w:rPr>
                <w:b w:val="0"/>
                <w:sz w:val="22"/>
                <w:szCs w:val="22"/>
              </w:rPr>
            </w:pPr>
            <w:r>
              <w:rPr>
                <w:b w:val="0"/>
                <w:sz w:val="22"/>
                <w:szCs w:val="22"/>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FA1C0C" w:rsidRDefault="000F138A" w:rsidP="00F8043A">
            <w:pPr>
              <w:autoSpaceDE w:val="0"/>
              <w:autoSpaceDN w:val="0"/>
              <w:adjustRightInd w:val="0"/>
              <w:jc w:val="both"/>
              <w:rPr>
                <w:rFonts w:ascii="Times New Roman" w:hAnsi="Times New Roman" w:cs="Times New Roman"/>
                <w:color w:val="auto"/>
              </w:rPr>
            </w:pPr>
            <w:r w:rsidRPr="00FA1C0C">
              <w:rPr>
                <w:rFonts w:ascii="Times New Roman" w:hAnsi="Times New Roman" w:cs="Times New Roman"/>
                <w:color w:val="auto"/>
                <w:sz w:val="22"/>
                <w:szCs w:val="22"/>
              </w:rPr>
              <w:t xml:space="preserve">Прием и регистрация заявления </w:t>
            </w:r>
          </w:p>
          <w:p w:rsidR="000F138A" w:rsidRPr="00FF12D2" w:rsidRDefault="000F138A" w:rsidP="00F8043A">
            <w:pPr>
              <w:pStyle w:val="ab"/>
              <w:shd w:val="clear" w:color="auto" w:fill="auto"/>
              <w:tabs>
                <w:tab w:val="left" w:pos="1134"/>
              </w:tabs>
              <w:spacing w:after="0" w:line="240" w:lineRule="auto"/>
              <w:jc w:val="both"/>
              <w:rPr>
                <w:b/>
                <w:sz w:val="22"/>
                <w:szCs w:val="22"/>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4E54ED" w:rsidRPr="004E54ED" w:rsidRDefault="004E54ED" w:rsidP="004E54ED">
            <w:pPr>
              <w:ind w:firstLine="709"/>
              <w:jc w:val="both"/>
              <w:rPr>
                <w:rFonts w:ascii="Times New Roman" w:hAnsi="Times New Roman"/>
              </w:rPr>
            </w:pPr>
            <w:r w:rsidRPr="004E54ED">
              <w:rPr>
                <w:rFonts w:ascii="Times New Roman" w:hAnsi="Times New Roman"/>
                <w:sz w:val="22"/>
                <w:szCs w:val="22"/>
              </w:rPr>
              <w:t>регистрация заявления, визирование их главой администрации и передача их специалисту администрации, ответственному за предоставление муниципальной услуги.</w:t>
            </w:r>
          </w:p>
          <w:p w:rsidR="000F138A" w:rsidRPr="004E54ED" w:rsidRDefault="000F138A" w:rsidP="00F8043A">
            <w:pPr>
              <w:widowControl w:val="0"/>
              <w:autoSpaceDE w:val="0"/>
              <w:autoSpaceDN w:val="0"/>
              <w:adjustRightInd w:val="0"/>
              <w:rPr>
                <w:rFonts w:ascii="Times New Roman" w:hAnsi="Times New Roman" w:cs="Times New Roman"/>
              </w:rPr>
            </w:pPr>
          </w:p>
          <w:p w:rsidR="000F138A" w:rsidRPr="00E15FE6" w:rsidRDefault="000F138A" w:rsidP="00F8043A">
            <w:pPr>
              <w:widowControl w:val="0"/>
              <w:autoSpaceDE w:val="0"/>
              <w:autoSpaceDN w:val="0"/>
              <w:adjustRightInd w:val="0"/>
              <w:ind w:firstLine="540"/>
              <w:jc w:val="both"/>
              <w:rPr>
                <w:b/>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745988" w:rsidRDefault="000F138A" w:rsidP="00F8043A">
            <w:pPr>
              <w:pStyle w:val="41"/>
              <w:shd w:val="clear" w:color="auto" w:fill="auto"/>
              <w:spacing w:after="184" w:line="280" w:lineRule="exact"/>
              <w:jc w:val="center"/>
              <w:rPr>
                <w:b w:val="0"/>
                <w:sz w:val="22"/>
                <w:szCs w:val="22"/>
              </w:rPr>
            </w:pPr>
            <w:r w:rsidRPr="00745988">
              <w:rPr>
                <w:b w:val="0"/>
                <w:sz w:val="22"/>
                <w:szCs w:val="22"/>
              </w:rPr>
              <w:t>1</w:t>
            </w:r>
            <w:r w:rsidR="00645D16">
              <w:rPr>
                <w:b w:val="0"/>
                <w:sz w:val="22"/>
                <w:szCs w:val="22"/>
              </w:rPr>
              <w:t xml:space="preserve"> </w:t>
            </w:r>
            <w:r w:rsidRPr="00745B36">
              <w:rPr>
                <w:b w:val="0"/>
                <w:sz w:val="22"/>
                <w:szCs w:val="22"/>
              </w:rPr>
              <w:t xml:space="preserve">рабочий </w:t>
            </w:r>
            <w:r w:rsidRPr="00745988">
              <w:rPr>
                <w:b w:val="0"/>
                <w:sz w:val="22"/>
                <w:szCs w:val="22"/>
              </w:rPr>
              <w:t>день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4E54ED" w:rsidRDefault="004E54ED" w:rsidP="004E54ED">
            <w:pPr>
              <w:pStyle w:val="41"/>
              <w:shd w:val="clear" w:color="auto" w:fill="auto"/>
              <w:spacing w:after="184" w:line="280" w:lineRule="exact"/>
              <w:rPr>
                <w:b w:val="0"/>
                <w:sz w:val="22"/>
                <w:szCs w:val="22"/>
              </w:rPr>
            </w:pPr>
            <w:r w:rsidRPr="004E54ED">
              <w:rPr>
                <w:b w:val="0"/>
                <w:sz w:val="22"/>
                <w:szCs w:val="22"/>
              </w:rPr>
              <w:t>специалист администрации, ответственный за прием и регистрацию документов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1B0ABD" w:rsidRDefault="001B0ABD" w:rsidP="00F8043A">
            <w:pPr>
              <w:pStyle w:val="41"/>
              <w:shd w:val="clear" w:color="auto" w:fill="auto"/>
              <w:spacing w:after="184" w:line="280" w:lineRule="exact"/>
              <w:rPr>
                <w:b w:val="0"/>
                <w:sz w:val="22"/>
                <w:szCs w:val="22"/>
              </w:rPr>
            </w:pPr>
            <w:r w:rsidRPr="001B0ABD">
              <w:rPr>
                <w:b w:val="0"/>
                <w:color w:val="000000"/>
                <w:sz w:val="22"/>
                <w:szCs w:val="22"/>
              </w:rPr>
              <w:t>Автоматизированное рабочее место</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645D16" w:rsidRPr="00EE4B9C" w:rsidRDefault="00645D16" w:rsidP="00645D16">
            <w:pPr>
              <w:ind w:firstLine="360"/>
              <w:jc w:val="both"/>
            </w:pPr>
          </w:p>
          <w:p w:rsidR="000F138A" w:rsidRPr="004E54ED" w:rsidRDefault="004E54ED" w:rsidP="00F33699">
            <w:pPr>
              <w:pStyle w:val="41"/>
              <w:shd w:val="clear" w:color="auto" w:fill="auto"/>
              <w:spacing w:after="184" w:line="280" w:lineRule="exact"/>
              <w:jc w:val="center"/>
              <w:rPr>
                <w:b w:val="0"/>
                <w:sz w:val="22"/>
                <w:szCs w:val="22"/>
              </w:rPr>
            </w:pPr>
            <w:r w:rsidRPr="004E54ED">
              <w:rPr>
                <w:b w:val="0"/>
                <w:sz w:val="22"/>
                <w:szCs w:val="22"/>
              </w:rPr>
              <w:t xml:space="preserve">Приложение № </w:t>
            </w:r>
            <w:r w:rsidR="00F33699">
              <w:rPr>
                <w:b w:val="0"/>
                <w:sz w:val="22"/>
                <w:szCs w:val="22"/>
              </w:rPr>
              <w:t>1</w:t>
            </w:r>
          </w:p>
        </w:tc>
      </w:tr>
      <w:tr w:rsidR="00117817" w:rsidRPr="00117817" w:rsidTr="000F138A">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CB0DD9" w:rsidRPr="00C16606" w:rsidRDefault="00F8043A" w:rsidP="00CB0DD9">
            <w:pPr>
              <w:pStyle w:val="af1"/>
              <w:spacing w:before="0" w:beforeAutospacing="0" w:after="0" w:afterAutospacing="0"/>
              <w:ind w:firstLine="709"/>
              <w:jc w:val="both"/>
              <w:rPr>
                <w:b/>
                <w:bCs/>
              </w:rPr>
            </w:pPr>
            <w:r w:rsidRPr="00F8043A">
              <w:rPr>
                <w:sz w:val="22"/>
                <w:szCs w:val="22"/>
              </w:rPr>
              <w:t xml:space="preserve">2. </w:t>
            </w:r>
            <w:r w:rsidR="001B0ABD">
              <w:t>Р</w:t>
            </w:r>
            <w:r w:rsidR="001B0ABD" w:rsidRPr="003C5AFA">
              <w:t xml:space="preserve">ассмотрение должностным лицом администрации, ответственным за предоставление </w:t>
            </w:r>
            <w:r w:rsidR="001B0ABD">
              <w:t>муниципальной услуги, заявления</w:t>
            </w:r>
            <w:r w:rsidR="00CB0DD9" w:rsidRPr="00512D40">
              <w:rPr>
                <w:b/>
                <w:bCs/>
              </w:rPr>
              <w:t>.</w:t>
            </w:r>
          </w:p>
          <w:p w:rsidR="00117817" w:rsidRPr="00F8043A" w:rsidRDefault="00117817" w:rsidP="00F8043A">
            <w:pPr>
              <w:ind w:left="284"/>
              <w:rPr>
                <w:rFonts w:ascii="Times New Roman" w:eastAsia="Times New Roman" w:hAnsi="Times New Roman" w:cs="Times New Roman"/>
                <w:sz w:val="19"/>
                <w:szCs w:val="19"/>
              </w:rPr>
            </w:pPr>
          </w:p>
        </w:tc>
      </w:tr>
      <w:tr w:rsidR="00F8043A" w:rsidRPr="00117817" w:rsidTr="000F138A">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F8043A" w:rsidRPr="00117817" w:rsidRDefault="00F8043A" w:rsidP="000F138A">
            <w:pPr>
              <w:rPr>
                <w:sz w:val="10"/>
                <w:szCs w:val="10"/>
              </w:rPr>
            </w:pPr>
            <w:r w:rsidRPr="00F8043A">
              <w:rPr>
                <w:rFonts w:ascii="Times New Roman" w:hAnsi="Times New Roman" w:cs="Times New Roman"/>
                <w:sz w:val="22"/>
                <w:szCs w:val="22"/>
              </w:rPr>
              <w:t>2</w:t>
            </w:r>
            <w:r>
              <w:rPr>
                <w:sz w:val="10"/>
                <w:szCs w:val="10"/>
              </w:rPr>
              <w:t>.</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13535" w:rsidRPr="001B150A" w:rsidRDefault="00713535" w:rsidP="00713535">
            <w:pPr>
              <w:ind w:firstLine="709"/>
              <w:jc w:val="both"/>
              <w:rPr>
                <w:rFonts w:ascii="Times New Roman" w:hAnsi="Times New Roman" w:cs="Times New Roman"/>
              </w:rPr>
            </w:pPr>
            <w:r w:rsidRPr="001B150A">
              <w:rPr>
                <w:rFonts w:ascii="Times New Roman" w:hAnsi="Times New Roman" w:cs="Times New Roman"/>
                <w:sz w:val="22"/>
                <w:szCs w:val="22"/>
              </w:rPr>
              <w:t>- рассмотрение зарегистрированного заявления;</w:t>
            </w:r>
          </w:p>
          <w:p w:rsidR="00546D62" w:rsidRPr="00546D62" w:rsidRDefault="00713535" w:rsidP="00546D62">
            <w:pPr>
              <w:suppressAutoHyphens/>
              <w:ind w:firstLine="708"/>
              <w:jc w:val="both"/>
              <w:rPr>
                <w:rFonts w:ascii="Times New Roman" w:hAnsi="Times New Roman"/>
                <w:bCs/>
              </w:rPr>
            </w:pPr>
            <w:r w:rsidRPr="00546D62">
              <w:rPr>
                <w:rFonts w:ascii="Times New Roman" w:hAnsi="Times New Roman" w:cs="Times New Roman"/>
                <w:sz w:val="22"/>
                <w:szCs w:val="22"/>
              </w:rPr>
              <w:t xml:space="preserve">- </w:t>
            </w:r>
            <w:r w:rsidR="001B150A" w:rsidRPr="00546D62">
              <w:rPr>
                <w:rFonts w:ascii="Times New Roman" w:hAnsi="Times New Roman"/>
                <w:sz w:val="22"/>
                <w:szCs w:val="22"/>
              </w:rPr>
              <w:t xml:space="preserve">определение </w:t>
            </w:r>
            <w:r w:rsidR="00546D62" w:rsidRPr="00546D62">
              <w:rPr>
                <w:rFonts w:ascii="Times New Roman" w:hAnsi="Times New Roman"/>
                <w:bCs/>
                <w:sz w:val="22"/>
                <w:szCs w:val="22"/>
              </w:rPr>
              <w:t xml:space="preserve">наличия (отсутствия) в перечне </w:t>
            </w:r>
            <w:r w:rsidR="00546D62" w:rsidRPr="00546D62">
              <w:rPr>
                <w:rFonts w:ascii="Times New Roman" w:hAnsi="Times New Roman"/>
                <w:sz w:val="22"/>
                <w:szCs w:val="22"/>
              </w:rPr>
              <w:t>объектов, находящихся в муниципальной собственности и предназначенных для сдачи в аренду,</w:t>
            </w:r>
            <w:r w:rsidR="00546D62" w:rsidRPr="00546D62">
              <w:rPr>
                <w:rFonts w:ascii="Times New Roman" w:hAnsi="Times New Roman"/>
                <w:bCs/>
                <w:sz w:val="22"/>
                <w:szCs w:val="22"/>
              </w:rPr>
              <w:t xml:space="preserve"> </w:t>
            </w:r>
            <w:r w:rsidR="00546D62" w:rsidRPr="00546D62">
              <w:rPr>
                <w:rFonts w:ascii="Times New Roman" w:hAnsi="Times New Roman"/>
                <w:bCs/>
                <w:sz w:val="22"/>
                <w:szCs w:val="22"/>
              </w:rPr>
              <w:lastRenderedPageBreak/>
              <w:t xml:space="preserve">запрашиваемой информации. </w:t>
            </w:r>
          </w:p>
          <w:p w:rsidR="00F8043A" w:rsidRPr="001B150A" w:rsidRDefault="001B150A" w:rsidP="001B150A">
            <w:pPr>
              <w:tabs>
                <w:tab w:val="left" w:pos="1260"/>
                <w:tab w:val="left" w:pos="1620"/>
              </w:tabs>
              <w:ind w:firstLine="700"/>
              <w:jc w:val="both"/>
              <w:rPr>
                <w:rFonts w:ascii="Times New Roman" w:eastAsia="font191" w:hAnsi="Times New Roman" w:cs="Times New Roman"/>
              </w:rPr>
            </w:pPr>
            <w:r w:rsidRPr="001B150A">
              <w:rPr>
                <w:rFonts w:ascii="Times New Roman" w:hAnsi="Times New Roman"/>
                <w:sz w:val="22"/>
                <w:szCs w:val="22"/>
              </w:rPr>
              <w:t>- осуществление подготовки проекта письма в двух экземплярах и передает на подпись главе администрации</w:t>
            </w:r>
            <w:r w:rsidR="00713535" w:rsidRPr="001B150A">
              <w:rPr>
                <w:rFonts w:ascii="Times New Roman" w:hAnsi="Times New Roman" w:cs="Times New Roman"/>
                <w:sz w:val="22"/>
                <w:szCs w:val="22"/>
              </w:rPr>
              <w:t>;</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F8043A" w:rsidRPr="00781517" w:rsidRDefault="00781517" w:rsidP="00713535">
            <w:pPr>
              <w:pStyle w:val="41"/>
              <w:shd w:val="clear" w:color="auto" w:fill="auto"/>
              <w:spacing w:after="0" w:line="240" w:lineRule="auto"/>
              <w:jc w:val="both"/>
              <w:rPr>
                <w:b w:val="0"/>
                <w:sz w:val="22"/>
                <w:szCs w:val="22"/>
              </w:rPr>
            </w:pPr>
            <w:r w:rsidRPr="00781517">
              <w:rPr>
                <w:b w:val="0"/>
                <w:sz w:val="22"/>
                <w:szCs w:val="22"/>
              </w:rPr>
              <w:lastRenderedPageBreak/>
              <w:t xml:space="preserve">оформление </w:t>
            </w:r>
            <w:r w:rsidR="00713535">
              <w:rPr>
                <w:b w:val="0"/>
                <w:sz w:val="22"/>
                <w:szCs w:val="22"/>
              </w:rPr>
              <w:t xml:space="preserve">сопроводительного письма </w:t>
            </w:r>
            <w:r w:rsidRPr="00781517">
              <w:rPr>
                <w:b w:val="0"/>
                <w:sz w:val="22"/>
                <w:szCs w:val="22"/>
              </w:rPr>
              <w:t xml:space="preserve">  </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8043A" w:rsidRPr="008D08EA" w:rsidRDefault="00781517" w:rsidP="00D23A46">
            <w:pPr>
              <w:pStyle w:val="41"/>
              <w:shd w:val="clear" w:color="auto" w:fill="auto"/>
              <w:spacing w:after="184" w:line="280" w:lineRule="exact"/>
              <w:jc w:val="center"/>
              <w:rPr>
                <w:b w:val="0"/>
                <w:sz w:val="22"/>
                <w:szCs w:val="22"/>
              </w:rPr>
            </w:pPr>
            <w:r>
              <w:rPr>
                <w:b w:val="0"/>
                <w:sz w:val="22"/>
                <w:szCs w:val="22"/>
              </w:rPr>
              <w:t xml:space="preserve">не более </w:t>
            </w:r>
            <w:r w:rsidR="00D23A46">
              <w:rPr>
                <w:b w:val="0"/>
                <w:sz w:val="22"/>
                <w:szCs w:val="22"/>
              </w:rPr>
              <w:t xml:space="preserve">16 </w:t>
            </w:r>
            <w:r>
              <w:rPr>
                <w:b w:val="0"/>
                <w:sz w:val="22"/>
                <w:szCs w:val="22"/>
              </w:rPr>
              <w:t>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8043A" w:rsidRPr="00997BD4" w:rsidRDefault="0033153D" w:rsidP="00F8043A">
            <w:pPr>
              <w:pStyle w:val="41"/>
              <w:shd w:val="clear" w:color="auto" w:fill="auto"/>
              <w:spacing w:after="184" w:line="280" w:lineRule="exact"/>
              <w:rPr>
                <w:b w:val="0"/>
                <w:sz w:val="22"/>
                <w:szCs w:val="22"/>
              </w:rPr>
            </w:pPr>
            <w:r w:rsidRPr="004E54ED">
              <w:rPr>
                <w:b w:val="0"/>
                <w:sz w:val="22"/>
                <w:szCs w:val="22"/>
              </w:rPr>
              <w:t>специалист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8043A" w:rsidRPr="001B0ABD" w:rsidRDefault="001B0ABD" w:rsidP="00F8043A">
            <w:pPr>
              <w:pStyle w:val="41"/>
              <w:shd w:val="clear" w:color="auto" w:fill="auto"/>
              <w:spacing w:after="184" w:line="280" w:lineRule="exact"/>
              <w:jc w:val="both"/>
              <w:rPr>
                <w:b w:val="0"/>
                <w:sz w:val="22"/>
                <w:szCs w:val="22"/>
              </w:rPr>
            </w:pPr>
            <w:r w:rsidRPr="001B0ABD">
              <w:rPr>
                <w:b w:val="0"/>
                <w:color w:val="000000"/>
                <w:sz w:val="22"/>
                <w:szCs w:val="22"/>
              </w:rPr>
              <w:t>Автоматизированное рабочее место</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F8043A" w:rsidRPr="0019448F" w:rsidRDefault="00F8043A" w:rsidP="00F8043A">
            <w:pPr>
              <w:pStyle w:val="41"/>
              <w:shd w:val="clear" w:color="auto" w:fill="auto"/>
              <w:spacing w:after="184" w:line="280" w:lineRule="exact"/>
              <w:jc w:val="center"/>
              <w:rPr>
                <w:sz w:val="22"/>
                <w:szCs w:val="22"/>
              </w:rPr>
            </w:pPr>
            <w:r>
              <w:rPr>
                <w:sz w:val="22"/>
                <w:szCs w:val="22"/>
              </w:rPr>
              <w:t>-</w:t>
            </w:r>
          </w:p>
        </w:tc>
      </w:tr>
      <w:tr w:rsidR="00F8043A" w:rsidRPr="00117817" w:rsidTr="00F8043A">
        <w:trPr>
          <w:trHeight w:val="259"/>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F8043A" w:rsidRPr="00713535" w:rsidRDefault="00F8043A" w:rsidP="001B0ABD">
            <w:pPr>
              <w:widowControl w:val="0"/>
              <w:ind w:firstLine="539"/>
              <w:jc w:val="both"/>
              <w:outlineLvl w:val="1"/>
              <w:rPr>
                <w:rFonts w:ascii="Times New Roman" w:hAnsi="Times New Roman" w:cs="Times New Roman"/>
                <w:sz w:val="10"/>
                <w:szCs w:val="10"/>
              </w:rPr>
            </w:pPr>
            <w:r w:rsidRPr="00713535">
              <w:rPr>
                <w:rFonts w:ascii="Times New Roman" w:hAnsi="Times New Roman" w:cs="Times New Roman"/>
                <w:sz w:val="22"/>
                <w:szCs w:val="22"/>
              </w:rPr>
              <w:lastRenderedPageBreak/>
              <w:t>3.</w:t>
            </w:r>
            <w:r w:rsidRPr="00713535">
              <w:rPr>
                <w:rFonts w:ascii="Times New Roman" w:hAnsi="Times New Roman" w:cs="Times New Roman"/>
                <w:bCs/>
                <w:color w:val="auto"/>
                <w:sz w:val="22"/>
                <w:szCs w:val="22"/>
                <w:lang w:eastAsia="en-US"/>
              </w:rPr>
              <w:t xml:space="preserve"> </w:t>
            </w:r>
            <w:r w:rsidR="001B0ABD" w:rsidRPr="00713535">
              <w:rPr>
                <w:rFonts w:ascii="Times New Roman" w:hAnsi="Times New Roman" w:cs="Times New Roman"/>
              </w:rPr>
              <w:t>Выдача (направление) заявителю сопроводительного письма, содержащего запрашиваемую информацию</w:t>
            </w:r>
          </w:p>
        </w:tc>
      </w:tr>
      <w:tr w:rsidR="00F8043A" w:rsidRPr="00117817" w:rsidTr="000F138A">
        <w:trPr>
          <w:trHeight w:val="259"/>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F8043A" w:rsidRPr="008914F7" w:rsidRDefault="00F8043A" w:rsidP="00F8043A">
            <w:pPr>
              <w:pStyle w:val="41"/>
              <w:shd w:val="clear" w:color="auto" w:fill="auto"/>
              <w:spacing w:after="184" w:line="280" w:lineRule="exact"/>
              <w:rPr>
                <w:b w:val="0"/>
                <w:sz w:val="24"/>
                <w:szCs w:val="24"/>
              </w:rPr>
            </w:pPr>
            <w:r>
              <w:rPr>
                <w:b w:val="0"/>
                <w:sz w:val="24"/>
                <w:szCs w:val="24"/>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8043A" w:rsidRPr="00E21ACE" w:rsidRDefault="00F8043A" w:rsidP="00713535">
            <w:pPr>
              <w:pStyle w:val="41"/>
              <w:shd w:val="clear" w:color="auto" w:fill="auto"/>
              <w:spacing w:after="184" w:line="280" w:lineRule="exact"/>
              <w:rPr>
                <w:b w:val="0"/>
                <w:sz w:val="22"/>
                <w:szCs w:val="22"/>
              </w:rPr>
            </w:pPr>
            <w:r w:rsidRPr="00E21ACE">
              <w:rPr>
                <w:b w:val="0"/>
                <w:bCs w:val="0"/>
                <w:sz w:val="22"/>
                <w:szCs w:val="22"/>
              </w:rPr>
              <w:t xml:space="preserve">передача (направление) </w:t>
            </w:r>
            <w:r w:rsidR="00E21ACE" w:rsidRPr="00E21ACE">
              <w:rPr>
                <w:b w:val="0"/>
                <w:bCs w:val="0"/>
                <w:sz w:val="22"/>
                <w:szCs w:val="22"/>
              </w:rPr>
              <w:t xml:space="preserve">заявителю </w:t>
            </w:r>
            <w:r w:rsidR="00713535">
              <w:rPr>
                <w:b w:val="0"/>
                <w:bCs w:val="0"/>
                <w:sz w:val="22"/>
                <w:szCs w:val="22"/>
              </w:rPr>
              <w:t xml:space="preserve"> сопроводительного письма</w:t>
            </w:r>
            <w:r w:rsidR="00E21ACE" w:rsidRPr="00E21ACE">
              <w:rPr>
                <w:b w:val="0"/>
                <w:bCs w:val="0"/>
                <w:sz w:val="22"/>
                <w:szCs w:val="22"/>
              </w:rPr>
              <w:t xml:space="preserve">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F8043A" w:rsidRPr="00282C5B" w:rsidRDefault="008501C8" w:rsidP="00F8043A">
            <w:pPr>
              <w:autoSpaceDE w:val="0"/>
              <w:autoSpaceDN w:val="0"/>
              <w:adjustRightInd w:val="0"/>
              <w:jc w:val="both"/>
              <w:rPr>
                <w:rFonts w:ascii="Times New Roman" w:hAnsi="Times New Roman" w:cs="Times New Roman"/>
                <w:bCs/>
                <w:color w:val="auto"/>
                <w:sz w:val="20"/>
                <w:szCs w:val="20"/>
                <w:lang w:eastAsia="en-US"/>
              </w:rPr>
            </w:pPr>
            <w:r>
              <w:rPr>
                <w:rFonts w:ascii="Times New Roman" w:hAnsi="Times New Roman" w:cs="Times New Roman"/>
                <w:bCs/>
                <w:color w:val="auto"/>
                <w:sz w:val="20"/>
                <w:szCs w:val="20"/>
                <w:lang w:eastAsia="en-US"/>
              </w:rPr>
              <w:t>выдача</w:t>
            </w:r>
            <w:r w:rsidR="00F8043A" w:rsidRPr="00282C5B">
              <w:rPr>
                <w:rFonts w:ascii="Times New Roman" w:hAnsi="Times New Roman" w:cs="Times New Roman"/>
                <w:bCs/>
                <w:color w:val="auto"/>
                <w:sz w:val="20"/>
                <w:szCs w:val="20"/>
                <w:lang w:eastAsia="en-US"/>
              </w:rPr>
              <w:t xml:space="preserve"> (направление) заявителю </w:t>
            </w:r>
          </w:p>
          <w:p w:rsidR="00F8043A" w:rsidRPr="00282C5B" w:rsidRDefault="00F8043A" w:rsidP="00F8043A">
            <w:pPr>
              <w:pStyle w:val="41"/>
              <w:shd w:val="clear" w:color="auto" w:fill="auto"/>
              <w:spacing w:after="184" w:line="280" w:lineRule="exact"/>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8043A" w:rsidRPr="00282C5B" w:rsidRDefault="001B0ABD" w:rsidP="00D23A46">
            <w:pPr>
              <w:pStyle w:val="41"/>
              <w:shd w:val="clear" w:color="auto" w:fill="auto"/>
              <w:spacing w:after="184" w:line="280" w:lineRule="exact"/>
            </w:pPr>
            <w:r>
              <w:rPr>
                <w:b w:val="0"/>
                <w:sz w:val="22"/>
                <w:szCs w:val="22"/>
              </w:rPr>
              <w:t xml:space="preserve">Не более </w:t>
            </w:r>
            <w:r w:rsidR="00D23A46">
              <w:rPr>
                <w:b w:val="0"/>
                <w:sz w:val="22"/>
                <w:szCs w:val="22"/>
              </w:rPr>
              <w:t>3</w:t>
            </w:r>
            <w:r>
              <w:rPr>
                <w:b w:val="0"/>
                <w:sz w:val="22"/>
                <w:szCs w:val="22"/>
              </w:rPr>
              <w:t xml:space="preserve"> дн</w:t>
            </w:r>
            <w:r w:rsidR="00D23A46">
              <w:rPr>
                <w:b w:val="0"/>
                <w:sz w:val="22"/>
                <w:szCs w:val="22"/>
              </w:rPr>
              <w:t>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8043A" w:rsidRPr="005651EC" w:rsidRDefault="0033153D" w:rsidP="00F8043A">
            <w:pPr>
              <w:pStyle w:val="41"/>
              <w:shd w:val="clear" w:color="auto" w:fill="auto"/>
              <w:spacing w:after="184" w:line="280" w:lineRule="exact"/>
              <w:jc w:val="center"/>
            </w:pPr>
            <w:r w:rsidRPr="004E54ED">
              <w:rPr>
                <w:b w:val="0"/>
                <w:sz w:val="22"/>
                <w:szCs w:val="22"/>
              </w:rPr>
              <w:t>специалист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8043A" w:rsidRPr="001B0ABD" w:rsidRDefault="001B0ABD" w:rsidP="00F8043A">
            <w:pPr>
              <w:pStyle w:val="41"/>
              <w:shd w:val="clear" w:color="auto" w:fill="auto"/>
              <w:spacing w:after="184" w:line="280" w:lineRule="exact"/>
              <w:jc w:val="center"/>
              <w:rPr>
                <w:b w:val="0"/>
              </w:rPr>
            </w:pPr>
            <w:r w:rsidRPr="001B0ABD">
              <w:rPr>
                <w:b w:val="0"/>
                <w:color w:val="000000"/>
                <w:sz w:val="22"/>
                <w:szCs w:val="22"/>
              </w:rPr>
              <w:t>Автоматизированное рабочее место</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F8043A" w:rsidRPr="005651EC" w:rsidRDefault="00F8043A" w:rsidP="00F8043A">
            <w:pPr>
              <w:pStyle w:val="41"/>
              <w:shd w:val="clear" w:color="auto" w:fill="auto"/>
              <w:spacing w:after="184" w:line="280" w:lineRule="exact"/>
              <w:jc w:val="center"/>
            </w:pPr>
            <w:r w:rsidRPr="005651EC">
              <w:t>-</w:t>
            </w:r>
          </w:p>
        </w:tc>
      </w:tr>
    </w:tbl>
    <w:p w:rsidR="00117817" w:rsidRPr="00117817" w:rsidRDefault="00117817" w:rsidP="00117817">
      <w:pPr>
        <w:rPr>
          <w:sz w:val="2"/>
          <w:szCs w:val="2"/>
        </w:rPr>
      </w:pPr>
    </w:p>
    <w:p w:rsidR="00C340EA" w:rsidRDefault="00C340EA" w:rsidP="00117817">
      <w:pPr>
        <w:keepNext/>
        <w:keepLines/>
        <w:spacing w:after="306" w:line="270" w:lineRule="exact"/>
        <w:ind w:left="3260"/>
        <w:outlineLvl w:val="1"/>
        <w:rPr>
          <w:rFonts w:ascii="Times New Roman" w:eastAsia="Times New Roman" w:hAnsi="Times New Roman" w:cs="Times New Roman"/>
          <w:b/>
          <w:sz w:val="27"/>
          <w:szCs w:val="27"/>
        </w:rPr>
      </w:pPr>
      <w:bookmarkStart w:id="9" w:name="bookmark7"/>
    </w:p>
    <w:p w:rsidR="00117817" w:rsidRPr="006F4DBA" w:rsidRDefault="00117817" w:rsidP="00117817">
      <w:pPr>
        <w:keepNext/>
        <w:keepLines/>
        <w:spacing w:after="306" w:line="270" w:lineRule="exact"/>
        <w:ind w:left="3260"/>
        <w:outlineLvl w:val="1"/>
        <w:rPr>
          <w:rFonts w:ascii="Times New Roman" w:eastAsia="Times New Roman" w:hAnsi="Times New Roman" w:cs="Times New Roman"/>
          <w:b/>
          <w:sz w:val="27"/>
          <w:szCs w:val="27"/>
        </w:rPr>
      </w:pPr>
      <w:r w:rsidRPr="006F4DBA">
        <w:rPr>
          <w:rFonts w:ascii="Times New Roman" w:eastAsia="Times New Roman" w:hAnsi="Times New Roman" w:cs="Times New Roman"/>
          <w:b/>
          <w:sz w:val="27"/>
          <w:szCs w:val="27"/>
        </w:rPr>
        <w:t xml:space="preserve">Раздел 8. </w:t>
      </w:r>
      <w:r w:rsidR="00E06998" w:rsidRPr="006F4DBA">
        <w:rPr>
          <w:rFonts w:ascii="Times New Roman" w:eastAsia="Times New Roman" w:hAnsi="Times New Roman" w:cs="Times New Roman"/>
          <w:b/>
          <w:sz w:val="27"/>
          <w:szCs w:val="27"/>
        </w:rPr>
        <w:t>«</w:t>
      </w:r>
      <w:r w:rsidRPr="006F4DBA">
        <w:rPr>
          <w:rFonts w:ascii="Times New Roman" w:eastAsia="Times New Roman" w:hAnsi="Times New Roman" w:cs="Times New Roman"/>
          <w:b/>
          <w:sz w:val="27"/>
          <w:szCs w:val="27"/>
        </w:rPr>
        <w:t xml:space="preserve">Особенности предоставления </w:t>
      </w:r>
      <w:r w:rsidR="00E06998" w:rsidRPr="006F4DBA">
        <w:rPr>
          <w:rFonts w:ascii="Times New Roman" w:eastAsia="Times New Roman" w:hAnsi="Times New Roman" w:cs="Times New Roman"/>
          <w:b/>
          <w:sz w:val="27"/>
          <w:szCs w:val="27"/>
        </w:rPr>
        <w:t>«</w:t>
      </w:r>
      <w:r w:rsidRPr="006F4DBA">
        <w:rPr>
          <w:rFonts w:ascii="Times New Roman" w:eastAsia="Times New Roman" w:hAnsi="Times New Roman" w:cs="Times New Roman"/>
          <w:b/>
          <w:sz w:val="27"/>
          <w:szCs w:val="27"/>
        </w:rPr>
        <w:t>подуслуги</w:t>
      </w:r>
      <w:r w:rsidR="00E06998" w:rsidRPr="006F4DBA">
        <w:rPr>
          <w:rFonts w:ascii="Times New Roman" w:eastAsia="Times New Roman" w:hAnsi="Times New Roman" w:cs="Times New Roman"/>
          <w:b/>
          <w:sz w:val="27"/>
          <w:szCs w:val="27"/>
        </w:rPr>
        <w:t>»</w:t>
      </w:r>
      <w:r w:rsidRPr="006F4DBA">
        <w:rPr>
          <w:rFonts w:ascii="Times New Roman" w:eastAsia="Times New Roman" w:hAnsi="Times New Roman" w:cs="Times New Roman"/>
          <w:b/>
          <w:sz w:val="27"/>
          <w:szCs w:val="27"/>
        </w:rPr>
        <w:t xml:space="preserve"> в электронной форме</w:t>
      </w:r>
      <w:bookmarkEnd w:id="9"/>
      <w:r w:rsidR="00E06998" w:rsidRPr="006F4DBA">
        <w:rPr>
          <w:rFonts w:ascii="Times New Roman" w:eastAsia="Times New Roman" w:hAnsi="Times New Roman" w:cs="Times New Roman"/>
          <w:b/>
          <w:sz w:val="27"/>
          <w:szCs w:val="27"/>
        </w:rPr>
        <w:t>»</w:t>
      </w:r>
    </w:p>
    <w:tbl>
      <w:tblPr>
        <w:tblW w:w="15567" w:type="dxa"/>
        <w:jc w:val="center"/>
        <w:tblLayout w:type="fixed"/>
        <w:tblCellMar>
          <w:left w:w="10" w:type="dxa"/>
          <w:right w:w="10" w:type="dxa"/>
        </w:tblCellMar>
        <w:tblLook w:val="04A0"/>
      </w:tblPr>
      <w:tblGrid>
        <w:gridCol w:w="1917"/>
        <w:gridCol w:w="1774"/>
        <w:gridCol w:w="1733"/>
        <w:gridCol w:w="2549"/>
        <w:gridCol w:w="2554"/>
        <w:gridCol w:w="2163"/>
        <w:gridCol w:w="2877"/>
      </w:tblGrid>
      <w:tr w:rsidR="00117817" w:rsidRPr="00117817" w:rsidTr="002D0094">
        <w:trPr>
          <w:trHeight w:val="1934"/>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Способ получения заявителем информации о сроках и порядке предоставления </w:t>
            </w:r>
            <w:r w:rsidR="00E06998">
              <w:rPr>
                <w:rFonts w:ascii="Times New Roman" w:eastAsia="Times New Roman" w:hAnsi="Times New Roman" w:cs="Times New Roman"/>
                <w:sz w:val="19"/>
                <w:szCs w:val="19"/>
              </w:rPr>
              <w:t>«подуслуги»</w:t>
            </w:r>
          </w:p>
        </w:tc>
        <w:tc>
          <w:tcPr>
            <w:tcW w:w="177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Способ записи на прием в орган, МФЦ для подачи</w:t>
            </w:r>
          </w:p>
          <w:p w:rsidR="00117817" w:rsidRPr="00117817" w:rsidRDefault="00117817" w:rsidP="006E6F70">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запроса о предоставлении </w:t>
            </w:r>
            <w:r w:rsidR="00E06998">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подуслуги</w:t>
            </w:r>
            <w:r w:rsidR="00E06998">
              <w:rPr>
                <w:rFonts w:ascii="Times New Roman" w:eastAsia="Times New Roman" w:hAnsi="Times New Roman" w:cs="Times New Roman"/>
                <w:sz w:val="19"/>
                <w:szCs w:val="19"/>
              </w:rPr>
              <w:t>»</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Способ формиро</w:t>
            </w:r>
            <w:r w:rsidR="00E06998">
              <w:rPr>
                <w:rFonts w:ascii="Times New Roman" w:eastAsia="Times New Roman" w:hAnsi="Times New Roman" w:cs="Times New Roman"/>
                <w:sz w:val="19"/>
                <w:szCs w:val="19"/>
              </w:rPr>
              <w:t>вания запроса о предоставлении «</w:t>
            </w:r>
            <w:r w:rsidRPr="00117817">
              <w:rPr>
                <w:rFonts w:ascii="Times New Roman" w:eastAsia="Times New Roman" w:hAnsi="Times New Roman" w:cs="Times New Roman"/>
                <w:sz w:val="19"/>
                <w:szCs w:val="19"/>
              </w:rPr>
              <w:t>подуслуги</w:t>
            </w:r>
            <w:r w:rsidR="00E06998">
              <w:rPr>
                <w:rFonts w:ascii="Times New Roman" w:eastAsia="Times New Roman" w:hAnsi="Times New Roman" w:cs="Times New Roman"/>
                <w:sz w:val="19"/>
                <w:szCs w:val="19"/>
              </w:rPr>
              <w:t>»</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Способ приема и регистрации органом, предоставляющим услугу, запроса о предоставлении</w:t>
            </w:r>
          </w:p>
          <w:p w:rsidR="00117817" w:rsidRPr="00117817" w:rsidRDefault="00E06998" w:rsidP="006E6F70">
            <w:pPr>
              <w:spacing w:line="240" w:lineRule="exact"/>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«подуслуги»</w:t>
            </w:r>
            <w:r w:rsidR="00117817" w:rsidRPr="00117817">
              <w:rPr>
                <w:rFonts w:ascii="Times New Roman" w:eastAsia="Times New Roman" w:hAnsi="Times New Roman" w:cs="Times New Roman"/>
                <w:sz w:val="19"/>
                <w:szCs w:val="19"/>
              </w:rPr>
              <w:t xml:space="preserve"> и иных документов, необходимых для предоставления </w:t>
            </w:r>
            <w:r>
              <w:rPr>
                <w:rFonts w:ascii="Times New Roman" w:eastAsia="Times New Roman" w:hAnsi="Times New Roman" w:cs="Times New Roman"/>
                <w:sz w:val="19"/>
                <w:szCs w:val="19"/>
              </w:rPr>
              <w:t>«</w:t>
            </w:r>
            <w:r w:rsidR="00117817" w:rsidRPr="00117817">
              <w:rPr>
                <w:rFonts w:ascii="Times New Roman" w:eastAsia="Times New Roman" w:hAnsi="Times New Roman" w:cs="Times New Roman"/>
                <w:sz w:val="19"/>
                <w:szCs w:val="19"/>
              </w:rPr>
              <w:t>подуслуги</w:t>
            </w:r>
            <w:r>
              <w:rPr>
                <w:rFonts w:ascii="Times New Roman" w:eastAsia="Times New Roman" w:hAnsi="Times New Roman" w:cs="Times New Roman"/>
                <w:sz w:val="19"/>
                <w:szCs w:val="19"/>
              </w:rPr>
              <w:t>»</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Способ оплаты государственной пошлины за предоставление </w:t>
            </w:r>
            <w:r w:rsidR="00E06998">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подуслуги</w:t>
            </w:r>
            <w:r w:rsidR="00E06998">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 xml:space="preserve"> и уплаты иных платежей, взимаемых в соответствии с законодательством Российской Федерации</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Способ получения сведений о ходе выпол</w:t>
            </w:r>
            <w:r w:rsidR="00E06998">
              <w:rPr>
                <w:rFonts w:ascii="Times New Roman" w:eastAsia="Times New Roman" w:hAnsi="Times New Roman" w:cs="Times New Roman"/>
                <w:sz w:val="19"/>
                <w:szCs w:val="19"/>
              </w:rPr>
              <w:t>нения запроса о предоставлении «</w:t>
            </w:r>
            <w:r w:rsidRPr="00117817">
              <w:rPr>
                <w:rFonts w:ascii="Times New Roman" w:eastAsia="Times New Roman" w:hAnsi="Times New Roman" w:cs="Times New Roman"/>
                <w:sz w:val="19"/>
                <w:szCs w:val="19"/>
              </w:rPr>
              <w:t>подуслуги</w:t>
            </w:r>
            <w:r w:rsidR="00E06998">
              <w:rPr>
                <w:rFonts w:ascii="Times New Roman" w:eastAsia="Times New Roman" w:hAnsi="Times New Roman" w:cs="Times New Roman"/>
                <w:sz w:val="19"/>
                <w:szCs w:val="19"/>
              </w:rPr>
              <w:t>»</w:t>
            </w:r>
          </w:p>
        </w:tc>
        <w:tc>
          <w:tcPr>
            <w:tcW w:w="287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Способ подачи жалобы на нарушение порядка предоставления </w:t>
            </w:r>
            <w:r w:rsidR="00E06998">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подуслуги</w:t>
            </w:r>
            <w:r w:rsidR="00E06998">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 xml:space="preserve"> и досудебного (внесудебного)</w:t>
            </w:r>
          </w:p>
          <w:p w:rsidR="00117817" w:rsidRPr="00117817" w:rsidRDefault="00117817" w:rsidP="006E6F70">
            <w:pPr>
              <w:spacing w:line="240" w:lineRule="exact"/>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 xml:space="preserve">обжалования решений и действий (бездействия) органа в процессе получения </w:t>
            </w:r>
            <w:r w:rsidR="00E06998">
              <w:rPr>
                <w:rFonts w:ascii="Times New Roman" w:eastAsia="Times New Roman" w:hAnsi="Times New Roman" w:cs="Times New Roman"/>
                <w:sz w:val="19"/>
                <w:szCs w:val="19"/>
              </w:rPr>
              <w:t>«</w:t>
            </w:r>
            <w:r w:rsidRPr="00117817">
              <w:rPr>
                <w:rFonts w:ascii="Times New Roman" w:eastAsia="Times New Roman" w:hAnsi="Times New Roman" w:cs="Times New Roman"/>
                <w:sz w:val="19"/>
                <w:szCs w:val="19"/>
              </w:rPr>
              <w:t>подуслуги</w:t>
            </w:r>
            <w:r w:rsidR="00E06998">
              <w:rPr>
                <w:rFonts w:ascii="Times New Roman" w:eastAsia="Times New Roman" w:hAnsi="Times New Roman" w:cs="Times New Roman"/>
                <w:sz w:val="19"/>
                <w:szCs w:val="19"/>
              </w:rPr>
              <w:t>»</w:t>
            </w:r>
          </w:p>
        </w:tc>
      </w:tr>
      <w:tr w:rsidR="00117817" w:rsidRPr="00117817" w:rsidTr="002D0094">
        <w:trPr>
          <w:trHeight w:val="25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1</w:t>
            </w:r>
          </w:p>
        </w:tc>
        <w:tc>
          <w:tcPr>
            <w:tcW w:w="177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2</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3</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4</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5</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6</w:t>
            </w:r>
          </w:p>
        </w:tc>
        <w:tc>
          <w:tcPr>
            <w:tcW w:w="287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rPr>
            </w:pPr>
            <w:r w:rsidRPr="00117817">
              <w:rPr>
                <w:rFonts w:ascii="Times New Roman" w:eastAsia="Times New Roman" w:hAnsi="Times New Roman" w:cs="Times New Roman"/>
                <w:sz w:val="19"/>
                <w:szCs w:val="19"/>
              </w:rPr>
              <w:t>7</w:t>
            </w:r>
          </w:p>
        </w:tc>
      </w:tr>
      <w:tr w:rsidR="00117817" w:rsidRPr="00117817" w:rsidTr="006E6F70">
        <w:trPr>
          <w:trHeight w:val="250"/>
          <w:jc w:val="center"/>
        </w:trPr>
        <w:tc>
          <w:tcPr>
            <w:tcW w:w="15567" w:type="dxa"/>
            <w:gridSpan w:val="7"/>
            <w:tcBorders>
              <w:top w:val="single" w:sz="4" w:space="0" w:color="auto"/>
              <w:left w:val="single" w:sz="4" w:space="0" w:color="auto"/>
              <w:bottom w:val="single" w:sz="4" w:space="0" w:color="auto"/>
              <w:right w:val="single" w:sz="4" w:space="0" w:color="auto"/>
            </w:tcBorders>
            <w:shd w:val="clear" w:color="auto" w:fill="FFFFFF"/>
          </w:tcPr>
          <w:p w:rsidR="00117817" w:rsidRPr="004F185B" w:rsidRDefault="00C340EA" w:rsidP="00AF2742">
            <w:pPr>
              <w:pStyle w:val="ConsPlusNormal"/>
              <w:jc w:val="center"/>
              <w:rPr>
                <w:rFonts w:ascii="Times New Roman" w:eastAsia="Times New Roman" w:hAnsi="Times New Roman" w:cs="Times New Roman"/>
                <w:sz w:val="24"/>
                <w:szCs w:val="24"/>
              </w:rPr>
            </w:pPr>
            <w:r w:rsidRPr="004F185B">
              <w:rPr>
                <w:rFonts w:ascii="Times New Roman" w:hAnsi="Times New Roman" w:cs="Times New Roman"/>
                <w:sz w:val="24"/>
                <w:szCs w:val="24"/>
              </w:rPr>
              <w:t xml:space="preserve">1. </w:t>
            </w:r>
            <w:r w:rsidR="00472D4E" w:rsidRPr="00472D4E">
              <w:rPr>
                <w:rFonts w:ascii="Times New Roman" w:hAnsi="Times New Roman"/>
                <w:szCs w:val="22"/>
              </w:rPr>
              <w:t>Предоставление информации об объектах недвижимого</w:t>
            </w:r>
            <w:r w:rsidR="00472D4E">
              <w:rPr>
                <w:rFonts w:ascii="Times New Roman" w:hAnsi="Times New Roman"/>
                <w:szCs w:val="22"/>
              </w:rPr>
              <w:t xml:space="preserve"> </w:t>
            </w:r>
            <w:r w:rsidR="00472D4E" w:rsidRPr="00472D4E">
              <w:rPr>
                <w:rFonts w:ascii="Times New Roman" w:hAnsi="Times New Roman"/>
                <w:szCs w:val="22"/>
              </w:rPr>
              <w:t>имущества, находящихся в муниципальной  собственности и предназначенных для сдачи в аренду</w:t>
            </w:r>
          </w:p>
        </w:tc>
      </w:tr>
      <w:tr w:rsidR="006E6F70" w:rsidRPr="00117817" w:rsidTr="002D0094">
        <w:trPr>
          <w:trHeight w:val="25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tcPr>
          <w:p w:rsidR="006E6F70" w:rsidRPr="002D0094" w:rsidRDefault="006E6F70" w:rsidP="00E46CE8">
            <w:pPr>
              <w:pStyle w:val="41"/>
              <w:shd w:val="clear" w:color="auto" w:fill="auto"/>
              <w:spacing w:after="0" w:line="240" w:lineRule="auto"/>
              <w:jc w:val="both"/>
              <w:rPr>
                <w:b w:val="0"/>
                <w:sz w:val="22"/>
                <w:szCs w:val="22"/>
              </w:rPr>
            </w:pPr>
            <w:r w:rsidRPr="002D0094">
              <w:rPr>
                <w:b w:val="0"/>
                <w:sz w:val="22"/>
                <w:szCs w:val="22"/>
              </w:rPr>
              <w:t>1.Официальный</w:t>
            </w:r>
            <w:r w:rsidR="002D0094" w:rsidRPr="002D0094">
              <w:rPr>
                <w:b w:val="0"/>
                <w:sz w:val="22"/>
                <w:szCs w:val="22"/>
              </w:rPr>
              <w:t xml:space="preserve"> сайт </w:t>
            </w:r>
            <w:r w:rsidR="002D0094">
              <w:rPr>
                <w:b w:val="0"/>
                <w:sz w:val="22"/>
                <w:szCs w:val="22"/>
              </w:rPr>
              <w:t xml:space="preserve">администрации </w:t>
            </w:r>
            <w:hyperlink r:id="rId10" w:history="1">
              <w:r w:rsidR="002D0094" w:rsidRPr="002D0094">
                <w:rPr>
                  <w:rStyle w:val="ad"/>
                  <w:rFonts w:eastAsia="SimSun"/>
                  <w:b w:val="0"/>
                  <w:color w:val="auto"/>
                  <w:sz w:val="22"/>
                  <w:szCs w:val="22"/>
                </w:rPr>
                <w:t>http://mo.astrobl.ru/</w:t>
              </w:r>
              <w:r w:rsidR="002D0094" w:rsidRPr="002D0094">
                <w:rPr>
                  <w:rStyle w:val="ad"/>
                  <w:rFonts w:eastAsia="SimSun"/>
                  <w:b w:val="0"/>
                  <w:color w:val="auto"/>
                  <w:sz w:val="22"/>
                  <w:szCs w:val="22"/>
                  <w:lang w:val="en-US"/>
                </w:rPr>
                <w:t>sasykolsk</w:t>
              </w:r>
              <w:r w:rsidR="002D0094" w:rsidRPr="002D0094">
                <w:rPr>
                  <w:rStyle w:val="ad"/>
                  <w:rFonts w:eastAsia="SimSun"/>
                  <w:b w:val="0"/>
                  <w:color w:val="auto"/>
                  <w:sz w:val="22"/>
                  <w:szCs w:val="22"/>
                </w:rPr>
                <w:t>ijselsovet/</w:t>
              </w:r>
            </w:hyperlink>
            <w:r w:rsidRPr="002D0094">
              <w:rPr>
                <w:b w:val="0"/>
                <w:sz w:val="22"/>
                <w:szCs w:val="22"/>
              </w:rPr>
              <w:t xml:space="preserve"> 2. Региональный портал </w:t>
            </w:r>
            <w:r w:rsidRPr="002D0094">
              <w:rPr>
                <w:b w:val="0"/>
                <w:sz w:val="22"/>
                <w:szCs w:val="22"/>
              </w:rPr>
              <w:lastRenderedPageBreak/>
              <w:t>государственных и муниципальных услуг</w:t>
            </w:r>
            <w:r w:rsidR="002D0094">
              <w:rPr>
                <w:b w:val="0"/>
                <w:sz w:val="22"/>
                <w:szCs w:val="22"/>
              </w:rPr>
              <w:t xml:space="preserve"> </w:t>
            </w:r>
            <w:r w:rsidRPr="002D0094">
              <w:rPr>
                <w:b w:val="0"/>
                <w:sz w:val="22"/>
                <w:szCs w:val="22"/>
              </w:rPr>
              <w:t xml:space="preserve">Астраханской области </w:t>
            </w:r>
            <w:r w:rsidR="004A2D80" w:rsidRPr="002D0094">
              <w:rPr>
                <w:b w:val="0"/>
                <w:sz w:val="22"/>
                <w:szCs w:val="22"/>
                <w:lang w:val="en-US"/>
              </w:rPr>
              <w:t>https</w:t>
            </w:r>
            <w:r w:rsidR="004A2D80" w:rsidRPr="002D0094">
              <w:rPr>
                <w:b w:val="0"/>
                <w:sz w:val="22"/>
                <w:szCs w:val="22"/>
              </w:rPr>
              <w:t>://</w:t>
            </w:r>
            <w:r w:rsidRPr="002D0094">
              <w:rPr>
                <w:b w:val="0"/>
                <w:sz w:val="22"/>
                <w:szCs w:val="22"/>
                <w:lang w:val="en-US"/>
              </w:rPr>
              <w:t>gosuslugi</w:t>
            </w:r>
            <w:r w:rsidRPr="002D0094">
              <w:rPr>
                <w:b w:val="0"/>
                <w:sz w:val="22"/>
                <w:szCs w:val="22"/>
              </w:rPr>
              <w:t>.</w:t>
            </w:r>
            <w:r w:rsidRPr="002D0094">
              <w:rPr>
                <w:b w:val="0"/>
                <w:sz w:val="22"/>
                <w:szCs w:val="22"/>
                <w:lang w:val="en-US"/>
              </w:rPr>
              <w:t>astrobl</w:t>
            </w:r>
            <w:r w:rsidRPr="002D0094">
              <w:rPr>
                <w:b w:val="0"/>
                <w:sz w:val="22"/>
                <w:szCs w:val="22"/>
              </w:rPr>
              <w:t>.</w:t>
            </w:r>
            <w:r w:rsidRPr="002D0094">
              <w:rPr>
                <w:b w:val="0"/>
                <w:sz w:val="22"/>
                <w:szCs w:val="22"/>
                <w:lang w:val="en-US"/>
              </w:rPr>
              <w:t>ru</w:t>
            </w:r>
          </w:p>
          <w:p w:rsidR="006E6F70" w:rsidRPr="002D0094" w:rsidRDefault="006E6F70" w:rsidP="00AF2742">
            <w:pPr>
              <w:pStyle w:val="41"/>
              <w:shd w:val="clear" w:color="auto" w:fill="auto"/>
              <w:spacing w:after="0" w:line="240" w:lineRule="auto"/>
              <w:jc w:val="both"/>
              <w:rPr>
                <w:b w:val="0"/>
                <w:sz w:val="22"/>
                <w:szCs w:val="22"/>
              </w:rPr>
            </w:pPr>
            <w:r w:rsidRPr="002D0094">
              <w:rPr>
                <w:b w:val="0"/>
                <w:sz w:val="22"/>
                <w:szCs w:val="22"/>
              </w:rPr>
              <w:t xml:space="preserve">3. Единый портал государственных и муниципальных услуг </w:t>
            </w:r>
            <w:hyperlink r:id="rId11" w:history="1">
              <w:r w:rsidR="00AF2742" w:rsidRPr="002D0094">
                <w:rPr>
                  <w:rStyle w:val="ad"/>
                  <w:b w:val="0"/>
                  <w:color w:val="auto"/>
                  <w:sz w:val="22"/>
                  <w:szCs w:val="22"/>
                  <w:u w:val="none"/>
                  <w:lang w:val="en-US"/>
                </w:rPr>
                <w:t>https</w:t>
              </w:r>
              <w:r w:rsidR="00AF2742" w:rsidRPr="002D0094">
                <w:rPr>
                  <w:rStyle w:val="ad"/>
                  <w:b w:val="0"/>
                  <w:color w:val="auto"/>
                  <w:sz w:val="22"/>
                  <w:szCs w:val="22"/>
                  <w:u w:val="none"/>
                </w:rPr>
                <w:t>://</w:t>
              </w:r>
              <w:r w:rsidR="00AF2742" w:rsidRPr="002D0094">
                <w:rPr>
                  <w:rStyle w:val="ad"/>
                  <w:b w:val="0"/>
                  <w:color w:val="auto"/>
                  <w:sz w:val="22"/>
                  <w:szCs w:val="22"/>
                  <w:u w:val="none"/>
                  <w:lang w:val="en-US"/>
                </w:rPr>
                <w:t>gosuslugi</w:t>
              </w:r>
              <w:r w:rsidR="00AF2742" w:rsidRPr="002D0094">
                <w:rPr>
                  <w:rStyle w:val="ad"/>
                  <w:b w:val="0"/>
                  <w:color w:val="auto"/>
                  <w:sz w:val="22"/>
                  <w:szCs w:val="22"/>
                  <w:u w:val="none"/>
                </w:rPr>
                <w:t>.</w:t>
              </w:r>
              <w:r w:rsidR="00AF2742" w:rsidRPr="002D0094">
                <w:rPr>
                  <w:rStyle w:val="ad"/>
                  <w:b w:val="0"/>
                  <w:color w:val="auto"/>
                  <w:sz w:val="22"/>
                  <w:szCs w:val="22"/>
                  <w:u w:val="none"/>
                  <w:lang w:val="en-US"/>
                </w:rPr>
                <w:t>ru</w:t>
              </w:r>
            </w:hyperlink>
          </w:p>
        </w:tc>
        <w:tc>
          <w:tcPr>
            <w:tcW w:w="1774" w:type="dxa"/>
            <w:tcBorders>
              <w:top w:val="single" w:sz="4" w:space="0" w:color="auto"/>
              <w:left w:val="single" w:sz="4" w:space="0" w:color="auto"/>
              <w:bottom w:val="single" w:sz="4" w:space="0" w:color="auto"/>
              <w:right w:val="single" w:sz="4" w:space="0" w:color="auto"/>
            </w:tcBorders>
            <w:shd w:val="clear" w:color="auto" w:fill="FFFFFF"/>
          </w:tcPr>
          <w:p w:rsidR="006E6F70" w:rsidRPr="00DC3BF3" w:rsidRDefault="004A2D80" w:rsidP="00E46CE8">
            <w:pPr>
              <w:pStyle w:val="41"/>
              <w:shd w:val="clear" w:color="auto" w:fill="auto"/>
              <w:spacing w:after="244" w:line="280" w:lineRule="exact"/>
              <w:jc w:val="center"/>
              <w:rPr>
                <w:b w:val="0"/>
                <w:sz w:val="22"/>
                <w:szCs w:val="22"/>
              </w:rPr>
            </w:pPr>
            <w:r w:rsidRPr="004A2D80">
              <w:rPr>
                <w:b w:val="0"/>
                <w:sz w:val="22"/>
                <w:szCs w:val="22"/>
              </w:rPr>
              <w:lastRenderedPageBreak/>
              <w:t>http://mfc.astrobl.ru/</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6E6F70" w:rsidRPr="00DC3BF3" w:rsidRDefault="004A2D80" w:rsidP="004A2D80">
            <w:pPr>
              <w:pStyle w:val="41"/>
              <w:shd w:val="clear" w:color="auto" w:fill="auto"/>
              <w:spacing w:after="0" w:line="240" w:lineRule="auto"/>
              <w:jc w:val="both"/>
              <w:rPr>
                <w:b w:val="0"/>
                <w:sz w:val="22"/>
                <w:szCs w:val="22"/>
              </w:rPr>
            </w:pPr>
            <w:r>
              <w:rPr>
                <w:b w:val="0"/>
                <w:sz w:val="22"/>
                <w:szCs w:val="22"/>
              </w:rPr>
              <w:t>Через экранную форму на региональном портале государственных и муниципальных услуг</w:t>
            </w:r>
            <w:r w:rsidR="002D0094">
              <w:rPr>
                <w:b w:val="0"/>
                <w:sz w:val="22"/>
                <w:szCs w:val="22"/>
              </w:rPr>
              <w:t xml:space="preserve"> </w:t>
            </w:r>
            <w:r>
              <w:rPr>
                <w:b w:val="0"/>
                <w:sz w:val="22"/>
                <w:szCs w:val="22"/>
              </w:rPr>
              <w:lastRenderedPageBreak/>
              <w:t xml:space="preserve">Астраханской области </w:t>
            </w:r>
            <w:r w:rsidRPr="004A2D80">
              <w:rPr>
                <w:b w:val="0"/>
                <w:sz w:val="22"/>
                <w:szCs w:val="22"/>
                <w:lang w:val="en-US"/>
              </w:rPr>
              <w:t>https</w:t>
            </w:r>
            <w:r w:rsidRPr="004A2D80">
              <w:rPr>
                <w:b w:val="0"/>
                <w:sz w:val="22"/>
                <w:szCs w:val="22"/>
              </w:rPr>
              <w:t>://</w:t>
            </w:r>
            <w:r w:rsidRPr="00C05987">
              <w:rPr>
                <w:b w:val="0"/>
                <w:sz w:val="22"/>
                <w:szCs w:val="22"/>
              </w:rPr>
              <w:t>.</w:t>
            </w:r>
            <w:r w:rsidRPr="001A3EA9">
              <w:rPr>
                <w:b w:val="0"/>
                <w:sz w:val="22"/>
                <w:szCs w:val="22"/>
                <w:lang w:val="en-US"/>
              </w:rPr>
              <w:t>gosuslugi</w:t>
            </w:r>
            <w:r w:rsidRPr="001A3EA9">
              <w:rPr>
                <w:b w:val="0"/>
                <w:sz w:val="22"/>
                <w:szCs w:val="22"/>
              </w:rPr>
              <w:t>.</w:t>
            </w:r>
            <w:r w:rsidRPr="001A3EA9">
              <w:rPr>
                <w:b w:val="0"/>
                <w:sz w:val="22"/>
                <w:szCs w:val="22"/>
                <w:lang w:val="en-US"/>
              </w:rPr>
              <w:t>astrobl</w:t>
            </w:r>
            <w:r w:rsidRPr="001A3EA9">
              <w:rPr>
                <w:b w:val="0"/>
                <w:sz w:val="22"/>
                <w:szCs w:val="22"/>
              </w:rPr>
              <w:t>.</w:t>
            </w:r>
            <w:r w:rsidRPr="001A3EA9">
              <w:rPr>
                <w:b w:val="0"/>
                <w:sz w:val="22"/>
                <w:szCs w:val="22"/>
                <w:lang w:val="en-US"/>
              </w:rPr>
              <w:t>ru</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6E6F70" w:rsidRPr="00DC3BF3" w:rsidRDefault="004A2D80" w:rsidP="004A2D80">
            <w:pPr>
              <w:pStyle w:val="41"/>
              <w:shd w:val="clear" w:color="auto" w:fill="auto"/>
              <w:spacing w:after="244" w:line="280" w:lineRule="exact"/>
              <w:jc w:val="center"/>
              <w:rPr>
                <w:b w:val="0"/>
                <w:sz w:val="22"/>
                <w:szCs w:val="22"/>
              </w:rPr>
            </w:pPr>
            <w:r>
              <w:rPr>
                <w:b w:val="0"/>
                <w:sz w:val="22"/>
                <w:szCs w:val="22"/>
              </w:rPr>
              <w:lastRenderedPageBreak/>
              <w:t xml:space="preserve">Не требуется предоставления заявителем документов на бумажном носителе </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6E6F70" w:rsidRPr="00C05987" w:rsidRDefault="004A2D80" w:rsidP="004A2D80">
            <w:pPr>
              <w:pStyle w:val="41"/>
              <w:shd w:val="clear" w:color="auto" w:fill="auto"/>
              <w:spacing w:after="244" w:line="280" w:lineRule="exact"/>
              <w:jc w:val="center"/>
              <w:rPr>
                <w:b w:val="0"/>
                <w:sz w:val="22"/>
                <w:szCs w:val="22"/>
              </w:rPr>
            </w:pPr>
            <w:r>
              <w:rPr>
                <w:b w:val="0"/>
                <w:sz w:val="22"/>
                <w:szCs w:val="22"/>
              </w:rPr>
              <w:t>-</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6E6F70" w:rsidRPr="00BB6F75" w:rsidRDefault="004A2D80" w:rsidP="00AF2742">
            <w:pPr>
              <w:pStyle w:val="41"/>
              <w:shd w:val="clear" w:color="auto" w:fill="auto"/>
              <w:spacing w:after="0" w:line="240" w:lineRule="auto"/>
              <w:jc w:val="both"/>
              <w:rPr>
                <w:b w:val="0"/>
                <w:sz w:val="22"/>
                <w:szCs w:val="22"/>
              </w:rPr>
            </w:pPr>
            <w:r>
              <w:rPr>
                <w:b w:val="0"/>
                <w:sz w:val="22"/>
                <w:szCs w:val="22"/>
              </w:rPr>
              <w:t xml:space="preserve">Личный кабинет заявителя </w:t>
            </w:r>
            <w:r w:rsidRPr="00C05987">
              <w:rPr>
                <w:b w:val="0"/>
                <w:sz w:val="22"/>
                <w:szCs w:val="22"/>
                <w:lang w:val="en-US"/>
              </w:rPr>
              <w:t>https</w:t>
            </w:r>
            <w:r w:rsidRPr="00C05987">
              <w:rPr>
                <w:b w:val="0"/>
                <w:sz w:val="22"/>
                <w:szCs w:val="22"/>
              </w:rPr>
              <w:t>://</w:t>
            </w:r>
            <w:r w:rsidRPr="00C05987">
              <w:rPr>
                <w:b w:val="0"/>
                <w:sz w:val="22"/>
                <w:szCs w:val="22"/>
                <w:lang w:val="en-US"/>
              </w:rPr>
              <w:t>lk</w:t>
            </w:r>
            <w:r w:rsidRPr="00C05987">
              <w:rPr>
                <w:b w:val="0"/>
                <w:sz w:val="22"/>
                <w:szCs w:val="22"/>
              </w:rPr>
              <w:t>.</w:t>
            </w:r>
            <w:r w:rsidRPr="00C05987">
              <w:rPr>
                <w:b w:val="0"/>
                <w:sz w:val="22"/>
                <w:szCs w:val="22"/>
                <w:lang w:val="en-US"/>
              </w:rPr>
              <w:t>astrobl</w:t>
            </w:r>
            <w:r w:rsidRPr="00C05987">
              <w:rPr>
                <w:b w:val="0"/>
                <w:sz w:val="22"/>
                <w:szCs w:val="22"/>
              </w:rPr>
              <w:t>.</w:t>
            </w:r>
            <w:r w:rsidRPr="00C05987">
              <w:rPr>
                <w:b w:val="0"/>
                <w:sz w:val="22"/>
                <w:szCs w:val="22"/>
                <w:lang w:val="en-US"/>
              </w:rPr>
              <w:t>ru</w:t>
            </w:r>
            <w:r w:rsidRPr="00C05987">
              <w:rPr>
                <w:b w:val="0"/>
                <w:sz w:val="22"/>
                <w:szCs w:val="22"/>
              </w:rPr>
              <w:t>/</w:t>
            </w:r>
          </w:p>
        </w:tc>
        <w:tc>
          <w:tcPr>
            <w:tcW w:w="2877" w:type="dxa"/>
            <w:tcBorders>
              <w:top w:val="single" w:sz="4" w:space="0" w:color="auto"/>
              <w:left w:val="single" w:sz="4" w:space="0" w:color="auto"/>
              <w:bottom w:val="single" w:sz="4" w:space="0" w:color="auto"/>
              <w:right w:val="single" w:sz="4" w:space="0" w:color="auto"/>
            </w:tcBorders>
            <w:shd w:val="clear" w:color="auto" w:fill="FFFFFF"/>
          </w:tcPr>
          <w:p w:rsidR="004A2D80" w:rsidRPr="00B361E1" w:rsidRDefault="004A2D80" w:rsidP="004A2D80">
            <w:pPr>
              <w:shd w:val="clear" w:color="auto" w:fill="FFFFFF"/>
              <w:jc w:val="both"/>
              <w:rPr>
                <w:rFonts w:ascii="Times New Roman" w:hAnsi="Times New Roman" w:cs="Times New Roman"/>
                <w:bCs/>
                <w:color w:val="auto"/>
                <w:lang w:eastAsia="en-US"/>
              </w:rPr>
            </w:pPr>
            <w:r w:rsidRPr="00B361E1">
              <w:rPr>
                <w:rFonts w:ascii="Times New Roman" w:hAnsi="Times New Roman" w:cs="Times New Roman"/>
                <w:bCs/>
                <w:color w:val="auto"/>
                <w:sz w:val="22"/>
                <w:szCs w:val="22"/>
                <w:lang w:eastAsia="en-US"/>
              </w:rPr>
              <w:t>Жалоба может быть подана:</w:t>
            </w:r>
          </w:p>
          <w:p w:rsidR="004A2D80" w:rsidRPr="00B361E1" w:rsidRDefault="004A2D80" w:rsidP="004A2D80">
            <w:pPr>
              <w:shd w:val="clear" w:color="auto" w:fill="FFFFFF"/>
              <w:jc w:val="both"/>
              <w:rPr>
                <w:rFonts w:ascii="Times New Roman" w:hAnsi="Times New Roman" w:cs="Times New Roman"/>
                <w:bCs/>
                <w:color w:val="auto"/>
                <w:lang w:eastAsia="en-US"/>
              </w:rPr>
            </w:pPr>
            <w:r w:rsidRPr="00B361E1">
              <w:rPr>
                <w:rFonts w:ascii="Times New Roman" w:hAnsi="Times New Roman" w:cs="Times New Roman"/>
                <w:bCs/>
                <w:color w:val="auto"/>
                <w:sz w:val="22"/>
                <w:szCs w:val="22"/>
                <w:lang w:eastAsia="en-US"/>
              </w:rPr>
              <w:t>1. Лично</w:t>
            </w:r>
          </w:p>
          <w:p w:rsidR="004A2D80" w:rsidRPr="00B361E1" w:rsidRDefault="004A2D80" w:rsidP="004A2D80">
            <w:pPr>
              <w:shd w:val="clear" w:color="auto" w:fill="FFFFFF"/>
              <w:jc w:val="both"/>
              <w:rPr>
                <w:rFonts w:ascii="Times New Roman" w:hAnsi="Times New Roman" w:cs="Times New Roman"/>
                <w:bCs/>
                <w:color w:val="auto"/>
                <w:lang w:eastAsia="en-US"/>
              </w:rPr>
            </w:pPr>
            <w:r w:rsidRPr="00B361E1">
              <w:rPr>
                <w:rFonts w:ascii="Times New Roman" w:hAnsi="Times New Roman" w:cs="Times New Roman"/>
                <w:bCs/>
                <w:color w:val="auto"/>
                <w:sz w:val="22"/>
                <w:szCs w:val="22"/>
                <w:lang w:eastAsia="en-US"/>
              </w:rPr>
              <w:t>2. Направлена по почте</w:t>
            </w:r>
          </w:p>
          <w:p w:rsidR="004A2D80" w:rsidRPr="00B361E1" w:rsidRDefault="004A2D80" w:rsidP="004A2D80">
            <w:pPr>
              <w:shd w:val="clear" w:color="auto" w:fill="FFFFFF"/>
              <w:jc w:val="both"/>
              <w:rPr>
                <w:rFonts w:ascii="Times New Roman" w:hAnsi="Times New Roman" w:cs="Times New Roman"/>
                <w:bCs/>
                <w:color w:val="auto"/>
                <w:lang w:eastAsia="en-US"/>
              </w:rPr>
            </w:pPr>
            <w:r w:rsidRPr="00B361E1">
              <w:rPr>
                <w:rFonts w:ascii="Times New Roman" w:hAnsi="Times New Roman" w:cs="Times New Roman"/>
                <w:bCs/>
                <w:color w:val="auto"/>
                <w:sz w:val="22"/>
                <w:szCs w:val="22"/>
                <w:lang w:eastAsia="en-US"/>
              </w:rPr>
              <w:t>3. Через МФЦ</w:t>
            </w:r>
          </w:p>
          <w:p w:rsidR="004A2D80" w:rsidRPr="002D0094" w:rsidRDefault="004A2D80" w:rsidP="002D0094">
            <w:pPr>
              <w:shd w:val="clear" w:color="auto" w:fill="FFFFFF"/>
              <w:jc w:val="both"/>
              <w:rPr>
                <w:rFonts w:ascii="Times New Roman" w:hAnsi="Times New Roman" w:cs="Times New Roman"/>
                <w:bCs/>
                <w:color w:val="auto"/>
                <w:lang w:eastAsia="en-US"/>
              </w:rPr>
            </w:pPr>
            <w:r w:rsidRPr="00B361E1">
              <w:rPr>
                <w:rFonts w:ascii="Times New Roman" w:hAnsi="Times New Roman" w:cs="Times New Roman"/>
                <w:bCs/>
                <w:color w:val="auto"/>
                <w:sz w:val="22"/>
                <w:szCs w:val="22"/>
                <w:lang w:eastAsia="en-US"/>
              </w:rPr>
              <w:t>4. С использованием сети «Интернет», официального сай</w:t>
            </w:r>
            <w:r w:rsidRPr="002D0094">
              <w:rPr>
                <w:rFonts w:ascii="Times New Roman" w:hAnsi="Times New Roman" w:cs="Times New Roman"/>
                <w:bCs/>
                <w:color w:val="auto"/>
                <w:sz w:val="22"/>
                <w:szCs w:val="22"/>
                <w:lang w:eastAsia="en-US"/>
              </w:rPr>
              <w:t xml:space="preserve">та </w:t>
            </w:r>
            <w:r w:rsidR="002D0094" w:rsidRPr="002D0094">
              <w:rPr>
                <w:rFonts w:ascii="Times New Roman" w:hAnsi="Times New Roman" w:cs="Times New Roman"/>
                <w:bCs/>
                <w:color w:val="auto"/>
                <w:sz w:val="22"/>
                <w:szCs w:val="22"/>
                <w:lang w:eastAsia="en-US"/>
              </w:rPr>
              <w:t xml:space="preserve">администрации </w:t>
            </w:r>
            <w:hyperlink r:id="rId12" w:history="1">
              <w:r w:rsidR="002D0094" w:rsidRPr="002D0094">
                <w:rPr>
                  <w:rStyle w:val="ad"/>
                  <w:rFonts w:ascii="Times New Roman" w:eastAsia="SimSun" w:hAnsi="Times New Roman"/>
                  <w:color w:val="auto"/>
                  <w:sz w:val="22"/>
                  <w:szCs w:val="22"/>
                </w:rPr>
                <w:t>http://mo.astrobl.ru/</w:t>
              </w:r>
              <w:r w:rsidR="002D0094" w:rsidRPr="002D0094">
                <w:rPr>
                  <w:rStyle w:val="ad"/>
                  <w:rFonts w:ascii="Times New Roman" w:eastAsia="SimSun" w:hAnsi="Times New Roman"/>
                  <w:color w:val="auto"/>
                  <w:sz w:val="22"/>
                  <w:szCs w:val="22"/>
                  <w:lang w:val="en-US"/>
                </w:rPr>
                <w:t>sasykolsk</w:t>
              </w:r>
              <w:r w:rsidR="002D0094" w:rsidRPr="002D0094">
                <w:rPr>
                  <w:rStyle w:val="ad"/>
                  <w:rFonts w:ascii="Times New Roman" w:eastAsia="SimSun" w:hAnsi="Times New Roman"/>
                  <w:color w:val="auto"/>
                  <w:sz w:val="22"/>
                  <w:szCs w:val="22"/>
                </w:rPr>
                <w:t>ijselsovet/</w:t>
              </w:r>
            </w:hyperlink>
          </w:p>
          <w:p w:rsidR="006E6F70" w:rsidRPr="00745B36" w:rsidRDefault="004A2D80" w:rsidP="002D0094">
            <w:pPr>
              <w:pStyle w:val="41"/>
              <w:shd w:val="clear" w:color="auto" w:fill="auto"/>
              <w:spacing w:after="0" w:line="240" w:lineRule="auto"/>
              <w:jc w:val="both"/>
              <w:rPr>
                <w:b w:val="0"/>
                <w:sz w:val="22"/>
                <w:szCs w:val="22"/>
              </w:rPr>
            </w:pPr>
            <w:r w:rsidRPr="00BB6F75">
              <w:rPr>
                <w:b w:val="0"/>
                <w:bCs w:val="0"/>
                <w:color w:val="000000"/>
                <w:sz w:val="22"/>
                <w:szCs w:val="22"/>
              </w:rPr>
              <w:t>5. Принята при личном приеме заявителя.</w:t>
            </w:r>
          </w:p>
        </w:tc>
      </w:tr>
    </w:tbl>
    <w:p w:rsidR="00117817" w:rsidRPr="00117817" w:rsidRDefault="00117817" w:rsidP="00117817">
      <w:pPr>
        <w:rPr>
          <w:sz w:val="2"/>
          <w:szCs w:val="2"/>
        </w:rPr>
      </w:pPr>
    </w:p>
    <w:p w:rsidR="00F93363" w:rsidRDefault="00F93363" w:rsidP="00923BBE">
      <w:pPr>
        <w:widowControl w:val="0"/>
        <w:autoSpaceDE w:val="0"/>
        <w:autoSpaceDN w:val="0"/>
        <w:adjustRightInd w:val="0"/>
        <w:rPr>
          <w:rFonts w:ascii="Times New Roman" w:hAnsi="Times New Roman"/>
          <w:b/>
          <w:i/>
        </w:rPr>
        <w:sectPr w:rsidR="00F93363" w:rsidSect="00117817">
          <w:pgSz w:w="16838" w:h="11906" w:orient="landscape"/>
          <w:pgMar w:top="1701" w:right="1134" w:bottom="850" w:left="1134" w:header="708" w:footer="708" w:gutter="0"/>
          <w:cols w:space="708"/>
          <w:docGrid w:linePitch="360"/>
        </w:sectPr>
      </w:pPr>
    </w:p>
    <w:tbl>
      <w:tblPr>
        <w:tblpPr w:leftFromText="180" w:rightFromText="180" w:vertAnchor="text" w:horzAnchor="margin" w:tblpXSpec="right" w:tblpY="40"/>
        <w:tblW w:w="0" w:type="auto"/>
        <w:tblLook w:val="04A0"/>
      </w:tblPr>
      <w:tblGrid>
        <w:gridCol w:w="5516"/>
      </w:tblGrid>
      <w:tr w:rsidR="00363722" w:rsidRPr="006502AD" w:rsidTr="00143132">
        <w:trPr>
          <w:trHeight w:val="2981"/>
        </w:trPr>
        <w:tc>
          <w:tcPr>
            <w:tcW w:w="5516" w:type="dxa"/>
          </w:tcPr>
          <w:p w:rsidR="00363722" w:rsidRPr="006502AD" w:rsidRDefault="00363722" w:rsidP="00151C47">
            <w:pPr>
              <w:rPr>
                <w:rFonts w:ascii="Times New Roman" w:hAnsi="Times New Roman"/>
              </w:rPr>
            </w:pPr>
          </w:p>
          <w:p w:rsidR="00363722" w:rsidRDefault="00363722" w:rsidP="00151C47">
            <w:pPr>
              <w:rPr>
                <w:rFonts w:ascii="Times New Roman" w:hAnsi="Times New Roman"/>
              </w:rPr>
            </w:pPr>
          </w:p>
          <w:p w:rsidR="00363722" w:rsidRDefault="00363722" w:rsidP="00151C47">
            <w:pPr>
              <w:rPr>
                <w:rFonts w:ascii="Times New Roman" w:hAnsi="Times New Roman"/>
              </w:rPr>
            </w:pPr>
            <w:r>
              <w:rPr>
                <w:rFonts w:ascii="Times New Roman" w:hAnsi="Times New Roman"/>
              </w:rPr>
              <w:t xml:space="preserve">                               Приложение  № 1</w:t>
            </w:r>
          </w:p>
          <w:p w:rsidR="00363722" w:rsidRDefault="00363722" w:rsidP="00151C47">
            <w:pPr>
              <w:rPr>
                <w:rFonts w:ascii="Times New Roman" w:hAnsi="Times New Roman"/>
              </w:rPr>
            </w:pPr>
          </w:p>
          <w:p w:rsidR="00363722" w:rsidRDefault="00363722" w:rsidP="00151C47">
            <w:pPr>
              <w:rPr>
                <w:rFonts w:ascii="Times New Roman" w:hAnsi="Times New Roman"/>
              </w:rPr>
            </w:pPr>
          </w:p>
          <w:p w:rsidR="00143132" w:rsidRPr="00143132" w:rsidRDefault="00143132" w:rsidP="00143132">
            <w:pPr>
              <w:pStyle w:val="ConsPlusNonformat"/>
              <w:jc w:val="right"/>
              <w:rPr>
                <w:rFonts w:ascii="Times New Roman" w:hAnsi="Times New Roman" w:cs="Times New Roman"/>
                <w:sz w:val="24"/>
                <w:szCs w:val="24"/>
              </w:rPr>
            </w:pPr>
            <w:r>
              <w:rPr>
                <w:rFonts w:ascii="Times New Roman" w:hAnsi="Times New Roman"/>
              </w:rPr>
              <w:tab/>
            </w:r>
            <w:r w:rsidRPr="00143132">
              <w:rPr>
                <w:rFonts w:ascii="Times New Roman" w:hAnsi="Times New Roman" w:cs="Times New Roman"/>
                <w:sz w:val="24"/>
                <w:szCs w:val="24"/>
              </w:rPr>
              <w:t xml:space="preserve"> В администрацию муниципального</w:t>
            </w:r>
          </w:p>
          <w:p w:rsidR="00143132" w:rsidRPr="00143132" w:rsidRDefault="00143132" w:rsidP="00143132">
            <w:pPr>
              <w:pStyle w:val="ConsPlusNonformat"/>
              <w:jc w:val="right"/>
              <w:rPr>
                <w:rFonts w:ascii="Times New Roman" w:hAnsi="Times New Roman" w:cs="Times New Roman"/>
                <w:sz w:val="24"/>
                <w:szCs w:val="24"/>
              </w:rPr>
            </w:pPr>
            <w:r w:rsidRPr="0014313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43132">
              <w:rPr>
                <w:rFonts w:ascii="Times New Roman" w:hAnsi="Times New Roman" w:cs="Times New Roman"/>
                <w:sz w:val="24"/>
                <w:szCs w:val="24"/>
              </w:rPr>
              <w:t>образования</w:t>
            </w:r>
          </w:p>
          <w:p w:rsidR="00143132" w:rsidRPr="00143132" w:rsidRDefault="00143132" w:rsidP="00143132">
            <w:pPr>
              <w:pStyle w:val="ConsPlusNonformat"/>
              <w:jc w:val="right"/>
              <w:rPr>
                <w:rFonts w:ascii="Times New Roman" w:hAnsi="Times New Roman" w:cs="Times New Roman"/>
                <w:sz w:val="24"/>
                <w:szCs w:val="24"/>
              </w:rPr>
            </w:pPr>
            <w:r w:rsidRPr="0014313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43132">
              <w:rPr>
                <w:rFonts w:ascii="Times New Roman" w:hAnsi="Times New Roman" w:cs="Times New Roman"/>
                <w:sz w:val="24"/>
                <w:szCs w:val="24"/>
              </w:rPr>
              <w:t xml:space="preserve">«Сасыкольский сельсовет»                                                  </w:t>
            </w:r>
          </w:p>
          <w:p w:rsidR="00363722" w:rsidRPr="006502AD" w:rsidRDefault="00143132" w:rsidP="00143132">
            <w:pPr>
              <w:tabs>
                <w:tab w:val="left" w:pos="2041"/>
              </w:tabs>
              <w:rPr>
                <w:rFonts w:ascii="Times New Roman" w:hAnsi="Times New Roman"/>
              </w:rPr>
            </w:pPr>
            <w:r>
              <w:rPr>
                <w:rFonts w:ascii="Times New Roman" w:hAnsi="Times New Roman"/>
              </w:rPr>
              <w:t xml:space="preserve">                            От _________________________</w:t>
            </w:r>
          </w:p>
        </w:tc>
      </w:tr>
    </w:tbl>
    <w:p w:rsidR="00143132" w:rsidRDefault="00143132" w:rsidP="00143132">
      <w:pPr>
        <w:jc w:val="center"/>
        <w:rPr>
          <w:rFonts w:ascii="Times New Roman" w:hAnsi="Times New Roman"/>
          <w:bCs/>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Pr="00143132" w:rsidRDefault="00143132" w:rsidP="00143132">
      <w:pPr>
        <w:rPr>
          <w:rFonts w:ascii="Times New Roman" w:hAnsi="Times New Roman"/>
        </w:rPr>
      </w:pPr>
    </w:p>
    <w:p w:rsidR="00143132" w:rsidRDefault="00143132" w:rsidP="00143132">
      <w:pPr>
        <w:pStyle w:val="ConsPlusNonformat"/>
      </w:pPr>
      <w:r>
        <w:t xml:space="preserve"> </w:t>
      </w:r>
    </w:p>
    <w:p w:rsidR="00143132" w:rsidRDefault="00143132" w:rsidP="00143132">
      <w:pPr>
        <w:pStyle w:val="ConsPlusNonformat"/>
      </w:pPr>
    </w:p>
    <w:p w:rsidR="00143132" w:rsidRPr="00143132" w:rsidRDefault="00143132" w:rsidP="00143132">
      <w:pPr>
        <w:pStyle w:val="ConsPlusNonformat"/>
        <w:rPr>
          <w:rFonts w:ascii="Times New Roman" w:hAnsi="Times New Roman" w:cs="Times New Roman"/>
          <w:sz w:val="24"/>
          <w:szCs w:val="24"/>
        </w:rPr>
      </w:pPr>
      <w:bookmarkStart w:id="10" w:name="Par318"/>
      <w:bookmarkEnd w:id="10"/>
      <w:r w:rsidRPr="0014313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43132">
        <w:rPr>
          <w:rFonts w:ascii="Times New Roman" w:hAnsi="Times New Roman" w:cs="Times New Roman"/>
          <w:sz w:val="24"/>
          <w:szCs w:val="24"/>
        </w:rPr>
        <w:t xml:space="preserve">      Заявление о предоставлении информации</w:t>
      </w:r>
    </w:p>
    <w:p w:rsidR="00143132" w:rsidRPr="00143132" w:rsidRDefault="00143132" w:rsidP="00143132">
      <w:pPr>
        <w:pStyle w:val="ConsPlusNonformat"/>
        <w:rPr>
          <w:rFonts w:ascii="Times New Roman" w:hAnsi="Times New Roman" w:cs="Times New Roman"/>
          <w:sz w:val="24"/>
          <w:szCs w:val="24"/>
        </w:rPr>
      </w:pP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Я, ___________________________________________________________________,</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фамилия, имя, отчество заявителя (его представителя)</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___________________________________________________________________________</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действуя от имени ________________________________________________________,</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фамилия, имя, отчество заявителя (в случае</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если его интересы представляет</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представитель)</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на основании ______________________________________________________________</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наименование и реквизиты документа,</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подтверждающего полномочия представителя</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прошу  предоставить  мне  информацию  об  объектах  недвижимого  имущества,</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находящихся   в   муниципальной   собственности  муниципального образования «Сасыкольский сельсовет»   и предназначенных для сдачи в аренду.</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Информацию прошу предоставить</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почтовым отправлением по адресу: ______________________________________</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почтовый адрес с указанием индекса</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в электронной форме по электронной почте ______________________________</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адрес электронной почты</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при   личном   обращении   в администрацию  муниципального образования »______________».</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(поставить отметку напротив выбранного варианта)</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О  готовности  ответа  на  заявление  о предоставлении информации прошу</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сообщить по телефону ______________________________.</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Приложение: на ___ л. в 1 экз.</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________________________            ___________________________________</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дата направления запроса                  подпись заявителя или его</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представителя</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 xml:space="preserve">    -   Запрос   от  юридического  лица  оформляется  на  фирменном  бланке</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юридического   лица   и   подписывается   его   руководителем   либо   иным</w:t>
      </w:r>
    </w:p>
    <w:p w:rsidR="00143132" w:rsidRPr="00143132" w:rsidRDefault="00143132" w:rsidP="00143132">
      <w:pPr>
        <w:pStyle w:val="ConsPlusNonformat"/>
        <w:rPr>
          <w:rFonts w:ascii="Times New Roman" w:hAnsi="Times New Roman" w:cs="Times New Roman"/>
          <w:sz w:val="24"/>
          <w:szCs w:val="24"/>
        </w:rPr>
      </w:pPr>
      <w:r w:rsidRPr="00143132">
        <w:rPr>
          <w:rFonts w:ascii="Times New Roman" w:hAnsi="Times New Roman" w:cs="Times New Roman"/>
          <w:sz w:val="24"/>
          <w:szCs w:val="24"/>
        </w:rPr>
        <w:t>уполномоченным лицом.</w:t>
      </w:r>
    </w:p>
    <w:p w:rsidR="00143132" w:rsidRPr="00143132" w:rsidRDefault="00143132" w:rsidP="00143132">
      <w:pPr>
        <w:autoSpaceDE w:val="0"/>
        <w:autoSpaceDN w:val="0"/>
        <w:adjustRightInd w:val="0"/>
        <w:jc w:val="right"/>
        <w:outlineLvl w:val="1"/>
        <w:rPr>
          <w:rFonts w:ascii="Times New Roman" w:hAnsi="Times New Roman" w:cs="Times New Roman"/>
        </w:rPr>
      </w:pPr>
    </w:p>
    <w:p w:rsidR="00143132" w:rsidRPr="00143132" w:rsidRDefault="00143132" w:rsidP="00143132">
      <w:pPr>
        <w:autoSpaceDE w:val="0"/>
        <w:autoSpaceDN w:val="0"/>
        <w:adjustRightInd w:val="0"/>
        <w:jc w:val="right"/>
        <w:outlineLvl w:val="1"/>
        <w:rPr>
          <w:rFonts w:ascii="Times New Roman" w:hAnsi="Times New Roman" w:cs="Times New Roman"/>
        </w:rPr>
      </w:pPr>
    </w:p>
    <w:p w:rsidR="00143132" w:rsidRPr="00143132" w:rsidRDefault="00143132" w:rsidP="00143132">
      <w:pPr>
        <w:autoSpaceDE w:val="0"/>
        <w:autoSpaceDN w:val="0"/>
        <w:adjustRightInd w:val="0"/>
        <w:jc w:val="right"/>
        <w:outlineLvl w:val="1"/>
        <w:rPr>
          <w:rFonts w:ascii="Times New Roman" w:hAnsi="Times New Roman" w:cs="Times New Roman"/>
        </w:rPr>
      </w:pPr>
    </w:p>
    <w:p w:rsidR="00143132" w:rsidRPr="00143132" w:rsidRDefault="00143132" w:rsidP="00143132">
      <w:pPr>
        <w:autoSpaceDE w:val="0"/>
        <w:autoSpaceDN w:val="0"/>
        <w:adjustRightInd w:val="0"/>
        <w:jc w:val="right"/>
        <w:outlineLvl w:val="1"/>
        <w:rPr>
          <w:rFonts w:ascii="Times New Roman" w:hAnsi="Times New Roman" w:cs="Times New Roman"/>
        </w:rPr>
      </w:pPr>
    </w:p>
    <w:p w:rsidR="00143132" w:rsidRPr="00143132" w:rsidRDefault="00143132" w:rsidP="00143132">
      <w:pPr>
        <w:autoSpaceDE w:val="0"/>
        <w:autoSpaceDN w:val="0"/>
        <w:adjustRightInd w:val="0"/>
        <w:jc w:val="right"/>
        <w:outlineLvl w:val="1"/>
        <w:rPr>
          <w:rFonts w:ascii="Times New Roman" w:hAnsi="Times New Roman" w:cs="Times New Roman"/>
        </w:rPr>
      </w:pPr>
    </w:p>
    <w:p w:rsidR="00143132" w:rsidRPr="00143132" w:rsidRDefault="00143132" w:rsidP="00143132">
      <w:pPr>
        <w:autoSpaceDE w:val="0"/>
        <w:autoSpaceDN w:val="0"/>
        <w:adjustRightInd w:val="0"/>
        <w:jc w:val="right"/>
        <w:outlineLvl w:val="1"/>
        <w:rPr>
          <w:rFonts w:ascii="Times New Roman" w:hAnsi="Times New Roman" w:cs="Times New Roman"/>
        </w:rPr>
      </w:pPr>
    </w:p>
    <w:p w:rsidR="00143132" w:rsidRPr="00143132" w:rsidRDefault="00143132" w:rsidP="00143132">
      <w:pPr>
        <w:autoSpaceDE w:val="0"/>
        <w:autoSpaceDN w:val="0"/>
        <w:adjustRightInd w:val="0"/>
        <w:jc w:val="right"/>
        <w:outlineLvl w:val="1"/>
        <w:rPr>
          <w:rFonts w:ascii="Times New Roman" w:hAnsi="Times New Roman" w:cs="Times New Roman"/>
        </w:rPr>
      </w:pPr>
    </w:p>
    <w:p w:rsidR="00143132" w:rsidRPr="00143132" w:rsidRDefault="00143132" w:rsidP="00143132">
      <w:pPr>
        <w:autoSpaceDE w:val="0"/>
        <w:autoSpaceDN w:val="0"/>
        <w:adjustRightInd w:val="0"/>
        <w:jc w:val="right"/>
        <w:outlineLvl w:val="1"/>
        <w:rPr>
          <w:rFonts w:ascii="Times New Roman" w:hAnsi="Times New Roman" w:cs="Times New Roman"/>
        </w:rPr>
      </w:pPr>
    </w:p>
    <w:p w:rsidR="00143132" w:rsidRPr="00143132" w:rsidRDefault="00143132" w:rsidP="00143132">
      <w:pPr>
        <w:pStyle w:val="10"/>
        <w:spacing w:before="0" w:beforeAutospacing="0" w:after="0" w:afterAutospacing="0"/>
        <w:jc w:val="center"/>
        <w:rPr>
          <w:rStyle w:val="HTML1"/>
          <w:rFonts w:ascii="Times New Roman" w:hAnsi="Times New Roman" w:cs="Times New Roman"/>
          <w:sz w:val="24"/>
          <w:szCs w:val="24"/>
        </w:rPr>
      </w:pPr>
    </w:p>
    <w:p w:rsidR="00143132" w:rsidRDefault="00143132" w:rsidP="00143132">
      <w:pPr>
        <w:autoSpaceDE w:val="0"/>
        <w:autoSpaceDN w:val="0"/>
        <w:adjustRightInd w:val="0"/>
        <w:jc w:val="right"/>
        <w:outlineLvl w:val="1"/>
        <w:rPr>
          <w:rFonts w:ascii="Times New Roman" w:hAnsi="Times New Roman"/>
          <w:sz w:val="26"/>
          <w:szCs w:val="26"/>
        </w:rPr>
      </w:pPr>
    </w:p>
    <w:p w:rsidR="00143132" w:rsidRDefault="00143132" w:rsidP="00143132">
      <w:pPr>
        <w:autoSpaceDE w:val="0"/>
        <w:autoSpaceDN w:val="0"/>
        <w:adjustRightInd w:val="0"/>
        <w:jc w:val="right"/>
        <w:outlineLvl w:val="1"/>
        <w:rPr>
          <w:rFonts w:ascii="Times New Roman" w:hAnsi="Times New Roman"/>
          <w:sz w:val="26"/>
          <w:szCs w:val="26"/>
        </w:rPr>
      </w:pPr>
    </w:p>
    <w:p w:rsidR="00143132" w:rsidRPr="00A04090" w:rsidRDefault="00143132" w:rsidP="00143132">
      <w:pPr>
        <w:autoSpaceDE w:val="0"/>
        <w:autoSpaceDN w:val="0"/>
        <w:adjustRightInd w:val="0"/>
        <w:jc w:val="right"/>
        <w:outlineLvl w:val="1"/>
        <w:rPr>
          <w:rFonts w:ascii="Times New Roman" w:hAnsi="Times New Roman"/>
          <w:sz w:val="26"/>
          <w:szCs w:val="26"/>
        </w:rPr>
      </w:pPr>
      <w:r w:rsidRPr="00A04090">
        <w:rPr>
          <w:rFonts w:ascii="Times New Roman" w:hAnsi="Times New Roman"/>
          <w:sz w:val="26"/>
          <w:szCs w:val="26"/>
        </w:rPr>
        <w:lastRenderedPageBreak/>
        <w:t>Приложение №</w:t>
      </w:r>
      <w:r>
        <w:rPr>
          <w:rFonts w:ascii="Times New Roman" w:hAnsi="Times New Roman"/>
          <w:sz w:val="26"/>
          <w:szCs w:val="26"/>
        </w:rPr>
        <w:t>2</w:t>
      </w:r>
    </w:p>
    <w:p w:rsidR="00143132" w:rsidRDefault="00143132" w:rsidP="00143132">
      <w:pPr>
        <w:pStyle w:val="af2"/>
        <w:jc w:val="center"/>
        <w:rPr>
          <w:rFonts w:ascii="Times New Roman" w:hAnsi="Times New Roman" w:cs="Times New Roman"/>
          <w:noProof/>
          <w:sz w:val="24"/>
          <w:szCs w:val="24"/>
        </w:rPr>
      </w:pPr>
    </w:p>
    <w:p w:rsidR="00143132" w:rsidRDefault="00143132" w:rsidP="00143132"/>
    <w:p w:rsidR="00143132" w:rsidRPr="00143132" w:rsidRDefault="00143132" w:rsidP="00143132"/>
    <w:p w:rsidR="00143132" w:rsidRDefault="00143132" w:rsidP="00143132">
      <w:pPr>
        <w:pStyle w:val="af2"/>
        <w:jc w:val="center"/>
        <w:rPr>
          <w:rFonts w:ascii="Times New Roman" w:hAnsi="Times New Roman" w:cs="Times New Roman"/>
          <w:noProof/>
          <w:sz w:val="24"/>
          <w:szCs w:val="24"/>
        </w:rPr>
      </w:pPr>
    </w:p>
    <w:p w:rsidR="00143132" w:rsidRDefault="00143132" w:rsidP="00143132">
      <w:pPr>
        <w:pStyle w:val="af2"/>
        <w:jc w:val="center"/>
        <w:rPr>
          <w:rFonts w:ascii="Times New Roman" w:hAnsi="Times New Roman" w:cs="Times New Roman"/>
          <w:noProof/>
          <w:sz w:val="24"/>
          <w:szCs w:val="24"/>
        </w:rPr>
      </w:pPr>
    </w:p>
    <w:p w:rsidR="00143132" w:rsidRDefault="00143132" w:rsidP="00143132">
      <w:pPr>
        <w:pStyle w:val="af2"/>
        <w:jc w:val="center"/>
        <w:rPr>
          <w:rFonts w:ascii="Times New Roman" w:hAnsi="Times New Roman" w:cs="Times New Roman"/>
          <w:noProof/>
          <w:sz w:val="24"/>
          <w:szCs w:val="24"/>
        </w:rPr>
      </w:pPr>
    </w:p>
    <w:p w:rsidR="00143132" w:rsidRDefault="00143132" w:rsidP="00143132">
      <w:pPr>
        <w:pStyle w:val="af2"/>
        <w:jc w:val="center"/>
        <w:rPr>
          <w:rFonts w:ascii="Times New Roman" w:hAnsi="Times New Roman" w:cs="Times New Roman"/>
          <w:noProof/>
          <w:sz w:val="24"/>
          <w:szCs w:val="24"/>
        </w:rPr>
      </w:pPr>
    </w:p>
    <w:p w:rsidR="00143132" w:rsidRPr="00E90C79" w:rsidRDefault="00143132" w:rsidP="00143132">
      <w:pPr>
        <w:pStyle w:val="af2"/>
        <w:jc w:val="center"/>
        <w:rPr>
          <w:rFonts w:ascii="Times New Roman" w:hAnsi="Times New Roman" w:cs="Times New Roman"/>
          <w:noProof/>
          <w:sz w:val="26"/>
          <w:szCs w:val="26"/>
        </w:rPr>
      </w:pPr>
      <w:r>
        <w:rPr>
          <w:rFonts w:ascii="Times New Roman" w:hAnsi="Times New Roman" w:cs="Times New Roman"/>
          <w:noProof/>
          <w:sz w:val="26"/>
          <w:szCs w:val="26"/>
        </w:rPr>
        <w:t>Информация</w:t>
      </w:r>
    </w:p>
    <w:p w:rsidR="00143132" w:rsidRPr="00E90C79" w:rsidRDefault="00143132" w:rsidP="00143132">
      <w:pPr>
        <w:pStyle w:val="af2"/>
        <w:jc w:val="center"/>
        <w:rPr>
          <w:rFonts w:ascii="Times New Roman" w:hAnsi="Times New Roman" w:cs="Times New Roman"/>
          <w:sz w:val="26"/>
          <w:szCs w:val="26"/>
        </w:rPr>
      </w:pPr>
      <w:r w:rsidRPr="00E90C79">
        <w:rPr>
          <w:rFonts w:ascii="Times New Roman" w:hAnsi="Times New Roman" w:cs="Times New Roman"/>
          <w:noProof/>
          <w:sz w:val="26"/>
          <w:szCs w:val="26"/>
        </w:rPr>
        <w:t>об объектах недвижимого имущества, находящихся в муниципальной собственности и предназначенных для сдачи в аренду</w:t>
      </w:r>
    </w:p>
    <w:p w:rsidR="00143132" w:rsidRPr="00E90C79" w:rsidRDefault="00143132" w:rsidP="00143132">
      <w:pPr>
        <w:pStyle w:val="af2"/>
        <w:jc w:val="center"/>
        <w:rPr>
          <w:rFonts w:ascii="Times New Roman" w:hAnsi="Times New Roman" w:cs="Times New Roman"/>
          <w:sz w:val="26"/>
          <w:szCs w:val="26"/>
        </w:rPr>
      </w:pPr>
      <w:r w:rsidRPr="00E90C79">
        <w:rPr>
          <w:rFonts w:ascii="Times New Roman" w:hAnsi="Times New Roman" w:cs="Times New Roman"/>
          <w:noProof/>
          <w:sz w:val="26"/>
          <w:szCs w:val="26"/>
        </w:rPr>
        <w:t>от  ___________ 20___ г.</w:t>
      </w:r>
    </w:p>
    <w:p w:rsidR="00143132" w:rsidRPr="00E90C79" w:rsidRDefault="00143132" w:rsidP="00143132">
      <w:pPr>
        <w:jc w:val="center"/>
        <w:rPr>
          <w:sz w:val="26"/>
          <w:szCs w:val="26"/>
        </w:rPr>
      </w:pPr>
    </w:p>
    <w:p w:rsidR="00143132" w:rsidRPr="00A1297C" w:rsidRDefault="00143132" w:rsidP="00143132">
      <w:pPr>
        <w:pStyle w:val="af2"/>
        <w:jc w:val="center"/>
        <w:rPr>
          <w:rFonts w:ascii="Times New Roman" w:hAnsi="Times New Roman" w:cs="Times New Roman"/>
          <w:noProof/>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
        <w:gridCol w:w="2304"/>
        <w:gridCol w:w="2077"/>
        <w:gridCol w:w="2132"/>
        <w:gridCol w:w="3068"/>
      </w:tblGrid>
      <w:tr w:rsidR="00143132" w:rsidRPr="00E90C79" w:rsidTr="00151C47">
        <w:tc>
          <w:tcPr>
            <w:tcW w:w="592" w:type="dxa"/>
            <w:tcBorders>
              <w:top w:val="single" w:sz="4" w:space="0" w:color="auto"/>
              <w:left w:val="single" w:sz="4" w:space="0" w:color="auto"/>
              <w:bottom w:val="single" w:sz="4" w:space="0" w:color="auto"/>
              <w:right w:val="single" w:sz="4" w:space="0" w:color="auto"/>
            </w:tcBorders>
          </w:tcPr>
          <w:p w:rsidR="00143132" w:rsidRPr="00E90C79" w:rsidRDefault="00143132" w:rsidP="00151C47">
            <w:pPr>
              <w:rPr>
                <w:rFonts w:ascii="Times New Roman" w:hAnsi="Times New Roman"/>
                <w:sz w:val="26"/>
                <w:szCs w:val="26"/>
              </w:rPr>
            </w:pPr>
            <w:r w:rsidRPr="00E90C79">
              <w:rPr>
                <w:rFonts w:ascii="Times New Roman" w:hAnsi="Times New Roman"/>
                <w:sz w:val="26"/>
                <w:szCs w:val="26"/>
              </w:rPr>
              <w:t>№ п/п</w:t>
            </w:r>
          </w:p>
        </w:tc>
        <w:tc>
          <w:tcPr>
            <w:tcW w:w="2304" w:type="dxa"/>
            <w:tcBorders>
              <w:top w:val="single" w:sz="4" w:space="0" w:color="auto"/>
              <w:left w:val="single" w:sz="4" w:space="0" w:color="auto"/>
              <w:bottom w:val="single" w:sz="4" w:space="0" w:color="auto"/>
              <w:right w:val="single" w:sz="4" w:space="0" w:color="auto"/>
            </w:tcBorders>
          </w:tcPr>
          <w:p w:rsidR="00143132" w:rsidRPr="00E90C79" w:rsidRDefault="00143132" w:rsidP="00151C47">
            <w:pPr>
              <w:rPr>
                <w:rFonts w:ascii="Times New Roman" w:hAnsi="Times New Roman"/>
                <w:sz w:val="26"/>
                <w:szCs w:val="26"/>
              </w:rPr>
            </w:pPr>
            <w:r w:rsidRPr="00E90C79">
              <w:rPr>
                <w:rFonts w:ascii="Times New Roman" w:hAnsi="Times New Roman"/>
                <w:sz w:val="26"/>
                <w:szCs w:val="26"/>
              </w:rPr>
              <w:t>Наименование объекта недвижимого имущества</w:t>
            </w:r>
          </w:p>
        </w:tc>
        <w:tc>
          <w:tcPr>
            <w:tcW w:w="2077" w:type="dxa"/>
            <w:tcBorders>
              <w:top w:val="single" w:sz="4" w:space="0" w:color="auto"/>
              <w:left w:val="single" w:sz="4" w:space="0" w:color="auto"/>
              <w:bottom w:val="single" w:sz="4" w:space="0" w:color="auto"/>
              <w:right w:val="single" w:sz="4" w:space="0" w:color="auto"/>
            </w:tcBorders>
          </w:tcPr>
          <w:p w:rsidR="00143132" w:rsidRPr="00E90C79" w:rsidRDefault="00143132" w:rsidP="00151C47">
            <w:pPr>
              <w:rPr>
                <w:rFonts w:ascii="Times New Roman" w:hAnsi="Times New Roman"/>
                <w:sz w:val="26"/>
                <w:szCs w:val="26"/>
              </w:rPr>
            </w:pPr>
            <w:r w:rsidRPr="00E90C79">
              <w:rPr>
                <w:rFonts w:ascii="Times New Roman" w:hAnsi="Times New Roman"/>
                <w:sz w:val="26"/>
                <w:szCs w:val="26"/>
              </w:rPr>
              <w:t>Адрес местоположения</w:t>
            </w:r>
          </w:p>
        </w:tc>
        <w:tc>
          <w:tcPr>
            <w:tcW w:w="2132" w:type="dxa"/>
            <w:tcBorders>
              <w:top w:val="single" w:sz="4" w:space="0" w:color="auto"/>
              <w:left w:val="single" w:sz="4" w:space="0" w:color="auto"/>
              <w:bottom w:val="single" w:sz="4" w:space="0" w:color="auto"/>
              <w:right w:val="single" w:sz="4" w:space="0" w:color="auto"/>
            </w:tcBorders>
          </w:tcPr>
          <w:p w:rsidR="00143132" w:rsidRPr="00E90C79" w:rsidRDefault="00143132" w:rsidP="00151C47">
            <w:pPr>
              <w:rPr>
                <w:rFonts w:ascii="Times New Roman" w:hAnsi="Times New Roman"/>
                <w:sz w:val="26"/>
                <w:szCs w:val="26"/>
              </w:rPr>
            </w:pPr>
            <w:r w:rsidRPr="00E90C79">
              <w:rPr>
                <w:rFonts w:ascii="Times New Roman" w:hAnsi="Times New Roman"/>
                <w:sz w:val="26"/>
                <w:szCs w:val="26"/>
              </w:rPr>
              <w:t>Индивидуальные характеристики объекта</w:t>
            </w:r>
          </w:p>
        </w:tc>
        <w:tc>
          <w:tcPr>
            <w:tcW w:w="3068" w:type="dxa"/>
            <w:tcBorders>
              <w:top w:val="single" w:sz="4" w:space="0" w:color="auto"/>
              <w:left w:val="single" w:sz="4" w:space="0" w:color="auto"/>
              <w:bottom w:val="single" w:sz="4" w:space="0" w:color="auto"/>
              <w:right w:val="single" w:sz="4" w:space="0" w:color="auto"/>
            </w:tcBorders>
          </w:tcPr>
          <w:p w:rsidR="00143132" w:rsidRPr="00E90C79" w:rsidRDefault="00143132" w:rsidP="00151C47">
            <w:pPr>
              <w:rPr>
                <w:rFonts w:ascii="Times New Roman" w:hAnsi="Times New Roman"/>
                <w:sz w:val="26"/>
                <w:szCs w:val="26"/>
              </w:rPr>
            </w:pPr>
            <w:r w:rsidRPr="00E90C79">
              <w:rPr>
                <w:rFonts w:ascii="Times New Roman" w:hAnsi="Times New Roman"/>
                <w:sz w:val="26"/>
                <w:szCs w:val="26"/>
              </w:rPr>
              <w:t>Способ предоставления в аренду</w:t>
            </w:r>
          </w:p>
        </w:tc>
      </w:tr>
      <w:tr w:rsidR="00143132" w:rsidRPr="00E90C79" w:rsidTr="00151C47">
        <w:tc>
          <w:tcPr>
            <w:tcW w:w="592" w:type="dxa"/>
            <w:tcBorders>
              <w:top w:val="single" w:sz="4" w:space="0" w:color="auto"/>
              <w:left w:val="single" w:sz="4" w:space="0" w:color="auto"/>
              <w:bottom w:val="single" w:sz="4" w:space="0" w:color="auto"/>
              <w:right w:val="single" w:sz="4" w:space="0" w:color="auto"/>
            </w:tcBorders>
          </w:tcPr>
          <w:p w:rsidR="00143132" w:rsidRPr="00E90C79" w:rsidRDefault="00143132" w:rsidP="00143132">
            <w:pPr>
              <w:numPr>
                <w:ilvl w:val="0"/>
                <w:numId w:val="11"/>
              </w:numPr>
              <w:rPr>
                <w:rFonts w:ascii="Times New Roman" w:hAnsi="Times New Roman"/>
                <w:sz w:val="26"/>
                <w:szCs w:val="26"/>
              </w:rPr>
            </w:pPr>
          </w:p>
        </w:tc>
        <w:tc>
          <w:tcPr>
            <w:tcW w:w="2304" w:type="dxa"/>
            <w:tcBorders>
              <w:top w:val="single" w:sz="4" w:space="0" w:color="auto"/>
              <w:left w:val="single" w:sz="4" w:space="0" w:color="auto"/>
              <w:bottom w:val="single" w:sz="4" w:space="0" w:color="auto"/>
              <w:right w:val="single" w:sz="4" w:space="0" w:color="auto"/>
            </w:tcBorders>
          </w:tcPr>
          <w:p w:rsidR="00143132" w:rsidRPr="00E90C79" w:rsidRDefault="00143132" w:rsidP="00151C47">
            <w:pPr>
              <w:rPr>
                <w:rFonts w:ascii="Times New Roman" w:hAnsi="Times New Roman"/>
                <w:sz w:val="26"/>
                <w:szCs w:val="26"/>
              </w:rPr>
            </w:pPr>
          </w:p>
        </w:tc>
        <w:tc>
          <w:tcPr>
            <w:tcW w:w="2077" w:type="dxa"/>
            <w:tcBorders>
              <w:top w:val="single" w:sz="4" w:space="0" w:color="auto"/>
              <w:left w:val="single" w:sz="4" w:space="0" w:color="auto"/>
              <w:bottom w:val="single" w:sz="4" w:space="0" w:color="auto"/>
              <w:right w:val="single" w:sz="4" w:space="0" w:color="auto"/>
            </w:tcBorders>
          </w:tcPr>
          <w:p w:rsidR="00143132" w:rsidRPr="00E90C79" w:rsidRDefault="00143132" w:rsidP="00151C47">
            <w:pPr>
              <w:rPr>
                <w:rFonts w:ascii="Times New Roman" w:hAnsi="Times New Roman"/>
                <w:sz w:val="26"/>
                <w:szCs w:val="26"/>
              </w:rPr>
            </w:pPr>
          </w:p>
        </w:tc>
        <w:tc>
          <w:tcPr>
            <w:tcW w:w="2132" w:type="dxa"/>
            <w:tcBorders>
              <w:top w:val="single" w:sz="4" w:space="0" w:color="auto"/>
              <w:left w:val="single" w:sz="4" w:space="0" w:color="auto"/>
              <w:bottom w:val="single" w:sz="4" w:space="0" w:color="auto"/>
              <w:right w:val="single" w:sz="4" w:space="0" w:color="auto"/>
            </w:tcBorders>
          </w:tcPr>
          <w:p w:rsidR="00143132" w:rsidRPr="00E90C79" w:rsidRDefault="00143132" w:rsidP="00151C47">
            <w:pPr>
              <w:rPr>
                <w:rFonts w:ascii="Times New Roman" w:hAnsi="Times New Roman"/>
                <w:sz w:val="26"/>
                <w:szCs w:val="26"/>
              </w:rPr>
            </w:pPr>
          </w:p>
        </w:tc>
        <w:tc>
          <w:tcPr>
            <w:tcW w:w="3068" w:type="dxa"/>
            <w:tcBorders>
              <w:top w:val="single" w:sz="4" w:space="0" w:color="auto"/>
              <w:left w:val="single" w:sz="4" w:space="0" w:color="auto"/>
              <w:bottom w:val="single" w:sz="4" w:space="0" w:color="auto"/>
              <w:right w:val="single" w:sz="4" w:space="0" w:color="auto"/>
            </w:tcBorders>
          </w:tcPr>
          <w:p w:rsidR="00143132" w:rsidRPr="00E90C79" w:rsidRDefault="00143132" w:rsidP="00151C47">
            <w:pPr>
              <w:rPr>
                <w:rFonts w:ascii="Times New Roman" w:hAnsi="Times New Roman"/>
                <w:sz w:val="26"/>
                <w:szCs w:val="26"/>
              </w:rPr>
            </w:pPr>
          </w:p>
        </w:tc>
      </w:tr>
    </w:tbl>
    <w:p w:rsidR="00143132" w:rsidRDefault="00143132" w:rsidP="00143132">
      <w:pPr>
        <w:pStyle w:val="af2"/>
        <w:rPr>
          <w:rFonts w:ascii="Times New Roman" w:hAnsi="Times New Roman" w:cs="Times New Roman"/>
          <w:sz w:val="24"/>
          <w:szCs w:val="24"/>
        </w:rPr>
      </w:pPr>
    </w:p>
    <w:p w:rsidR="00143132" w:rsidRPr="00E90C79" w:rsidRDefault="00143132" w:rsidP="00143132"/>
    <w:p w:rsidR="00143132" w:rsidRPr="00A1297C" w:rsidRDefault="00143132" w:rsidP="00143132"/>
    <w:p w:rsidR="00143132" w:rsidRPr="00E90C79" w:rsidRDefault="00143132" w:rsidP="00143132">
      <w:pPr>
        <w:pStyle w:val="af2"/>
        <w:rPr>
          <w:rFonts w:ascii="Times New Roman" w:hAnsi="Times New Roman" w:cs="Times New Roman"/>
          <w:sz w:val="24"/>
          <w:szCs w:val="24"/>
        </w:rPr>
      </w:pPr>
      <w:r w:rsidRPr="00E90C79">
        <w:rPr>
          <w:rFonts w:ascii="Times New Roman" w:hAnsi="Times New Roman" w:cs="Times New Roman"/>
          <w:sz w:val="26"/>
          <w:szCs w:val="26"/>
        </w:rPr>
        <w:t>Глава муниципального образования</w:t>
      </w:r>
      <w:r w:rsidRPr="00A1297C">
        <w:rPr>
          <w:rFonts w:ascii="Times New Roman" w:hAnsi="Times New Roman" w:cs="Times New Roman"/>
          <w:sz w:val="24"/>
          <w:szCs w:val="24"/>
        </w:rPr>
        <w:tab/>
      </w:r>
      <w:r w:rsidRPr="00A1297C">
        <w:rPr>
          <w:rFonts w:ascii="Times New Roman" w:hAnsi="Times New Roman" w:cs="Times New Roman"/>
          <w:noProof/>
          <w:sz w:val="24"/>
          <w:szCs w:val="24"/>
        </w:rPr>
        <w:t>______________ _____________  _____________</w:t>
      </w:r>
    </w:p>
    <w:p w:rsidR="00143132" w:rsidRPr="00ED34DE" w:rsidRDefault="00143132" w:rsidP="00143132">
      <w:pPr>
        <w:pStyle w:val="af2"/>
        <w:rPr>
          <w:rFonts w:ascii="Times New Roman" w:hAnsi="Times New Roman" w:cs="Times New Roman"/>
          <w:sz w:val="22"/>
          <w:szCs w:val="22"/>
        </w:rPr>
      </w:pPr>
      <w:r w:rsidRPr="00A1297C">
        <w:rPr>
          <w:rFonts w:ascii="Times New Roman" w:hAnsi="Times New Roman" w:cs="Times New Roman"/>
          <w:sz w:val="24"/>
          <w:szCs w:val="24"/>
        </w:rPr>
        <w:t xml:space="preserve"> </w:t>
      </w:r>
      <w:r w:rsidRPr="00A1297C">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A1297C">
        <w:rPr>
          <w:rFonts w:ascii="Times New Roman" w:hAnsi="Times New Roman" w:cs="Times New Roman"/>
          <w:noProof/>
          <w:sz w:val="24"/>
          <w:szCs w:val="24"/>
        </w:rPr>
        <w:t xml:space="preserve"> </w:t>
      </w:r>
      <w:r w:rsidRPr="00E90C79">
        <w:rPr>
          <w:rFonts w:ascii="Times New Roman" w:hAnsi="Times New Roman" w:cs="Times New Roman"/>
          <w:noProof/>
          <w:sz w:val="22"/>
          <w:szCs w:val="22"/>
        </w:rPr>
        <w:t xml:space="preserve">(дата)         </w:t>
      </w:r>
      <w:r>
        <w:rPr>
          <w:rFonts w:ascii="Times New Roman" w:hAnsi="Times New Roman" w:cs="Times New Roman"/>
          <w:noProof/>
          <w:sz w:val="22"/>
          <w:szCs w:val="22"/>
        </w:rPr>
        <w:t xml:space="preserve">     (подпись)          (Ф.И.О.)</w:t>
      </w:r>
    </w:p>
    <w:p w:rsidR="00143132" w:rsidRPr="00E90C79" w:rsidRDefault="00143132" w:rsidP="00143132">
      <w:pPr>
        <w:jc w:val="center"/>
        <w:rPr>
          <w:rFonts w:ascii="Times New Roman" w:hAnsi="Times New Roman"/>
          <w:sz w:val="26"/>
          <w:szCs w:val="26"/>
        </w:rPr>
      </w:pPr>
      <w:r>
        <w:t xml:space="preserve">                                                                                                                         </w:t>
      </w:r>
      <w:r w:rsidRPr="00E90C79">
        <w:rPr>
          <w:rFonts w:ascii="Times New Roman" w:hAnsi="Times New Roman"/>
          <w:sz w:val="26"/>
          <w:szCs w:val="26"/>
        </w:rPr>
        <w:t>М.П.</w:t>
      </w:r>
    </w:p>
    <w:p w:rsidR="00143132" w:rsidRPr="00A04090" w:rsidRDefault="00143132" w:rsidP="00143132">
      <w:pPr>
        <w:pStyle w:val="10"/>
        <w:spacing w:before="0" w:beforeAutospacing="0" w:after="0" w:afterAutospacing="0"/>
        <w:jc w:val="center"/>
        <w:rPr>
          <w:rStyle w:val="HTML1"/>
          <w:sz w:val="26"/>
          <w:szCs w:val="26"/>
        </w:rPr>
      </w:pPr>
    </w:p>
    <w:p w:rsidR="00143132" w:rsidRDefault="00143132" w:rsidP="00143132">
      <w:pPr>
        <w:pStyle w:val="10"/>
        <w:spacing w:before="0" w:beforeAutospacing="0" w:after="0" w:afterAutospacing="0"/>
        <w:jc w:val="center"/>
        <w:rPr>
          <w:rStyle w:val="HTML1"/>
          <w:sz w:val="26"/>
          <w:szCs w:val="26"/>
        </w:rPr>
      </w:pPr>
    </w:p>
    <w:p w:rsidR="00363722" w:rsidRPr="00143132" w:rsidRDefault="00363722" w:rsidP="00143132">
      <w:pPr>
        <w:tabs>
          <w:tab w:val="left" w:pos="5860"/>
        </w:tabs>
        <w:rPr>
          <w:rFonts w:ascii="Times New Roman" w:hAnsi="Times New Roman"/>
        </w:rPr>
      </w:pPr>
    </w:p>
    <w:sectPr w:rsidR="00363722" w:rsidRPr="00143132" w:rsidSect="004E4F45">
      <w:pgSz w:w="11906" w:h="16838"/>
      <w:pgMar w:top="567"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700" w:rsidRDefault="00175700">
      <w:r>
        <w:separator/>
      </w:r>
    </w:p>
  </w:endnote>
  <w:endnote w:type="continuationSeparator" w:id="1">
    <w:p w:rsidR="00175700" w:rsidRDefault="0017570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ont307">
    <w:altName w:val="MS Mincho"/>
    <w:charset w:val="80"/>
    <w:family w:val="auto"/>
    <w:pitch w:val="default"/>
    <w:sig w:usb0="00000000" w:usb1="00000000" w:usb2="00000000" w:usb3="00000000" w:csb0="00000000" w:csb1="00000000"/>
  </w:font>
  <w:font w:name="font191">
    <w:altName w:val="Times New Roman"/>
    <w:charset w:val="CC"/>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17B" w:rsidRDefault="00D3517B" w:rsidP="00D3517B">
    <w:pPr>
      <w:pStyle w:val="a8"/>
      <w:framePr w:w="17007" w:h="110" w:wrap="none" w:vAnchor="text" w:hAnchor="page" w:x="-84" w:y="-853"/>
    </w:pPr>
  </w:p>
  <w:p w:rsidR="00107131" w:rsidRDefault="00107131">
    <w:pPr>
      <w:pStyle w:val="a5"/>
      <w:framePr w:w="17007" w:h="110" w:wrap="none" w:vAnchor="text" w:hAnchor="page" w:x="-84" w:y="-853"/>
      <w:shd w:val="clear" w:color="auto" w:fill="auto"/>
      <w:ind w:left="85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700" w:rsidRDefault="00175700">
      <w:r>
        <w:separator/>
      </w:r>
    </w:p>
  </w:footnote>
  <w:footnote w:type="continuationSeparator" w:id="1">
    <w:p w:rsidR="00175700" w:rsidRDefault="001757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131" w:rsidRDefault="00107131">
    <w:pPr>
      <w:pStyle w:val="a5"/>
      <w:framePr w:w="17007" w:h="192" w:wrap="none" w:vAnchor="text" w:hAnchor="page" w:x="-84" w:y="703"/>
      <w:shd w:val="clear" w:color="auto" w:fill="auto"/>
      <w:ind w:left="835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8Num3"/>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8Num5"/>
    <w:lvl w:ilvl="0">
      <w:start w:val="1"/>
      <w:numFmt w:val="bullet"/>
      <w:lvlText w:val="o"/>
      <w:lvlJc w:val="left"/>
      <w:pPr>
        <w:tabs>
          <w:tab w:val="num" w:pos="0"/>
        </w:tabs>
        <w:ind w:left="771" w:hanging="360"/>
      </w:pPr>
      <w:rPr>
        <w:rFonts w:ascii="Courier New" w:hAnsi="Courier New" w:cs="Courier New"/>
      </w:rPr>
    </w:lvl>
    <w:lvl w:ilvl="1">
      <w:start w:val="1"/>
      <w:numFmt w:val="bullet"/>
      <w:lvlText w:val="o"/>
      <w:lvlJc w:val="left"/>
      <w:pPr>
        <w:tabs>
          <w:tab w:val="num" w:pos="0"/>
        </w:tabs>
        <w:ind w:left="1491" w:hanging="360"/>
      </w:pPr>
      <w:rPr>
        <w:rFonts w:ascii="Courier New" w:hAnsi="Courier New" w:cs="Courier New"/>
      </w:rPr>
    </w:lvl>
    <w:lvl w:ilvl="2">
      <w:start w:val="1"/>
      <w:numFmt w:val="bullet"/>
      <w:lvlText w:val=""/>
      <w:lvlJc w:val="left"/>
      <w:pPr>
        <w:tabs>
          <w:tab w:val="num" w:pos="0"/>
        </w:tabs>
        <w:ind w:left="2211" w:hanging="360"/>
      </w:pPr>
      <w:rPr>
        <w:rFonts w:ascii="Wingdings" w:hAnsi="Wingdings"/>
      </w:rPr>
    </w:lvl>
    <w:lvl w:ilvl="3">
      <w:start w:val="1"/>
      <w:numFmt w:val="bullet"/>
      <w:lvlText w:val=""/>
      <w:lvlJc w:val="left"/>
      <w:pPr>
        <w:tabs>
          <w:tab w:val="num" w:pos="0"/>
        </w:tabs>
        <w:ind w:left="2931" w:hanging="360"/>
      </w:pPr>
      <w:rPr>
        <w:rFonts w:ascii="Symbol" w:hAnsi="Symbol"/>
      </w:rPr>
    </w:lvl>
    <w:lvl w:ilvl="4">
      <w:start w:val="1"/>
      <w:numFmt w:val="bullet"/>
      <w:lvlText w:val="o"/>
      <w:lvlJc w:val="left"/>
      <w:pPr>
        <w:tabs>
          <w:tab w:val="num" w:pos="0"/>
        </w:tabs>
        <w:ind w:left="3651" w:hanging="360"/>
      </w:pPr>
      <w:rPr>
        <w:rFonts w:ascii="Courier New" w:hAnsi="Courier New" w:cs="Courier New"/>
      </w:rPr>
    </w:lvl>
    <w:lvl w:ilvl="5">
      <w:start w:val="1"/>
      <w:numFmt w:val="bullet"/>
      <w:lvlText w:val=""/>
      <w:lvlJc w:val="left"/>
      <w:pPr>
        <w:tabs>
          <w:tab w:val="num" w:pos="0"/>
        </w:tabs>
        <w:ind w:left="4371" w:hanging="360"/>
      </w:pPr>
      <w:rPr>
        <w:rFonts w:ascii="Wingdings" w:hAnsi="Wingdings"/>
      </w:rPr>
    </w:lvl>
    <w:lvl w:ilvl="6">
      <w:start w:val="1"/>
      <w:numFmt w:val="bullet"/>
      <w:lvlText w:val=""/>
      <w:lvlJc w:val="left"/>
      <w:pPr>
        <w:tabs>
          <w:tab w:val="num" w:pos="0"/>
        </w:tabs>
        <w:ind w:left="5091" w:hanging="360"/>
      </w:pPr>
      <w:rPr>
        <w:rFonts w:ascii="Symbol" w:hAnsi="Symbol"/>
      </w:rPr>
    </w:lvl>
    <w:lvl w:ilvl="7">
      <w:start w:val="1"/>
      <w:numFmt w:val="bullet"/>
      <w:lvlText w:val="o"/>
      <w:lvlJc w:val="left"/>
      <w:pPr>
        <w:tabs>
          <w:tab w:val="num" w:pos="0"/>
        </w:tabs>
        <w:ind w:left="5811" w:hanging="360"/>
      </w:pPr>
      <w:rPr>
        <w:rFonts w:ascii="Courier New" w:hAnsi="Courier New" w:cs="Courier New"/>
      </w:rPr>
    </w:lvl>
    <w:lvl w:ilvl="8">
      <w:start w:val="1"/>
      <w:numFmt w:val="bullet"/>
      <w:lvlText w:val=""/>
      <w:lvlJc w:val="left"/>
      <w:pPr>
        <w:tabs>
          <w:tab w:val="num" w:pos="0"/>
        </w:tabs>
        <w:ind w:left="6531" w:hanging="360"/>
      </w:pPr>
      <w:rPr>
        <w:rFonts w:ascii="Wingdings" w:hAnsi="Wingdings"/>
      </w:rPr>
    </w:lvl>
  </w:abstractNum>
  <w:abstractNum w:abstractNumId="3">
    <w:nsid w:val="14A243F8"/>
    <w:multiLevelType w:val="hybridMultilevel"/>
    <w:tmpl w:val="746AA394"/>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ACD12EE"/>
    <w:multiLevelType w:val="hybridMultilevel"/>
    <w:tmpl w:val="EA84821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409253FB"/>
    <w:multiLevelType w:val="hybridMultilevel"/>
    <w:tmpl w:val="B68809BC"/>
    <w:lvl w:ilvl="0" w:tplc="F4FAB65E">
      <w:start w:val="1"/>
      <w:numFmt w:val="decimal"/>
      <w:lvlText w:val="%1."/>
      <w:lvlJc w:val="left"/>
      <w:pPr>
        <w:ind w:left="720" w:hanging="360"/>
      </w:pPr>
      <w:rPr>
        <w:rFonts w:eastAsia="Arial Unicode M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BB5F9C"/>
    <w:multiLevelType w:val="hybridMultilevel"/>
    <w:tmpl w:val="470CF0E0"/>
    <w:lvl w:ilvl="0" w:tplc="53E4EDBE">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EB7A3E"/>
    <w:multiLevelType w:val="hybridMultilevel"/>
    <w:tmpl w:val="13424F42"/>
    <w:lvl w:ilvl="0" w:tplc="92902044">
      <w:start w:val="1"/>
      <w:numFmt w:val="decimal"/>
      <w:lvlText w:val="%1."/>
      <w:lvlJc w:val="left"/>
      <w:pPr>
        <w:ind w:left="644" w:hanging="360"/>
      </w:pPr>
      <w:rPr>
        <w:rFonts w:eastAsia="Arial Unicode MS" w:hint="default"/>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57F35062"/>
    <w:multiLevelType w:val="hybridMultilevel"/>
    <w:tmpl w:val="6772F5E6"/>
    <w:lvl w:ilvl="0" w:tplc="6B74BE2E">
      <w:start w:val="1"/>
      <w:numFmt w:val="decimal"/>
      <w:lvlText w:val="%1."/>
      <w:lvlJc w:val="left"/>
      <w:pPr>
        <w:ind w:left="720" w:hanging="360"/>
      </w:pPr>
      <w:rPr>
        <w:rFonts w:eastAsia="Arial Unicode M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5C4122"/>
    <w:multiLevelType w:val="hybridMultilevel"/>
    <w:tmpl w:val="2AEE473A"/>
    <w:lvl w:ilvl="0" w:tplc="D7520D14">
      <w:start w:val="1"/>
      <w:numFmt w:val="decimal"/>
      <w:lvlText w:val="%1."/>
      <w:lvlJc w:val="left"/>
      <w:pPr>
        <w:ind w:left="720" w:hanging="360"/>
      </w:pPr>
      <w:rPr>
        <w:rFonts w:eastAsia="Arial Unicode M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4B2816"/>
    <w:multiLevelType w:val="multilevel"/>
    <w:tmpl w:val="8A22AFF4"/>
    <w:lvl w:ilvl="0">
      <w:start w:val="1"/>
      <w:numFmt w:val="decimal"/>
      <w:pStyle w:val="1"/>
      <w:lvlText w:val="%1."/>
      <w:lvlJc w:val="left"/>
      <w:pPr>
        <w:tabs>
          <w:tab w:val="num" w:pos="2275"/>
        </w:tabs>
        <w:ind w:left="2275" w:hanging="720"/>
      </w:pPr>
      <w:rPr>
        <w:rFonts w:hint="default"/>
      </w:rPr>
    </w:lvl>
    <w:lvl w:ilvl="1">
      <w:start w:val="1"/>
      <w:numFmt w:val="decimal"/>
      <w:pStyle w:val="2"/>
      <w:lvlText w:val="%1.%2."/>
      <w:lvlJc w:val="left"/>
      <w:pPr>
        <w:tabs>
          <w:tab w:val="num" w:pos="1288"/>
        </w:tabs>
        <w:ind w:left="1288" w:hanging="720"/>
      </w:pPr>
      <w:rPr>
        <w:rFonts w:cs="Times New Roman" w:hint="default"/>
      </w:rPr>
    </w:lvl>
    <w:lvl w:ilvl="2">
      <w:start w:val="1"/>
      <w:numFmt w:val="decimal"/>
      <w:pStyle w:val="3"/>
      <w:lvlText w:val="%1.%2.%3."/>
      <w:lvlJc w:val="left"/>
      <w:pPr>
        <w:tabs>
          <w:tab w:val="num" w:pos="1571"/>
        </w:tabs>
        <w:ind w:left="1571" w:hanging="720"/>
      </w:pPr>
      <w:rPr>
        <w:rFonts w:hint="default"/>
      </w:rPr>
    </w:lvl>
    <w:lvl w:ilvl="3">
      <w:start w:val="1"/>
      <w:numFmt w:val="decimal"/>
      <w:pStyle w:val="4"/>
      <w:lvlText w:val="%1.%2.%3.%4."/>
      <w:lvlJc w:val="left"/>
      <w:pPr>
        <w:tabs>
          <w:tab w:val="num" w:pos="3867"/>
        </w:tabs>
        <w:ind w:left="3198" w:firstLine="0"/>
      </w:pPr>
      <w:rPr>
        <w:rFonts w:hint="default"/>
      </w:rPr>
    </w:lvl>
    <w:lvl w:ilvl="4">
      <w:start w:val="1"/>
      <w:numFmt w:val="decimal"/>
      <w:lvlText w:val="%1.%2.%3.%4.%5."/>
      <w:lvlJc w:val="left"/>
      <w:pPr>
        <w:tabs>
          <w:tab w:val="num" w:pos="3507"/>
        </w:tabs>
        <w:ind w:left="3219" w:hanging="792"/>
      </w:pPr>
      <w:rPr>
        <w:rFonts w:hint="default"/>
      </w:rPr>
    </w:lvl>
    <w:lvl w:ilvl="5">
      <w:start w:val="1"/>
      <w:numFmt w:val="decimal"/>
      <w:lvlText w:val="%1.%2.%3.%4.%5.%6."/>
      <w:lvlJc w:val="left"/>
      <w:pPr>
        <w:tabs>
          <w:tab w:val="num" w:pos="3867"/>
        </w:tabs>
        <w:ind w:left="3723" w:hanging="936"/>
      </w:pPr>
      <w:rPr>
        <w:rFonts w:hint="default"/>
      </w:rPr>
    </w:lvl>
    <w:lvl w:ilvl="6">
      <w:start w:val="1"/>
      <w:numFmt w:val="decimal"/>
      <w:lvlText w:val="%1.%2.%3.%4.%5.%6.%7."/>
      <w:lvlJc w:val="left"/>
      <w:pPr>
        <w:tabs>
          <w:tab w:val="num" w:pos="4587"/>
        </w:tabs>
        <w:ind w:left="4227" w:hanging="1080"/>
      </w:pPr>
      <w:rPr>
        <w:rFonts w:hint="default"/>
      </w:rPr>
    </w:lvl>
    <w:lvl w:ilvl="7">
      <w:start w:val="1"/>
      <w:numFmt w:val="decimal"/>
      <w:lvlText w:val="%1.%2.%3.%4.%5.%6.%7.%8."/>
      <w:lvlJc w:val="left"/>
      <w:pPr>
        <w:tabs>
          <w:tab w:val="num" w:pos="4947"/>
        </w:tabs>
        <w:ind w:left="4731" w:hanging="1224"/>
      </w:pPr>
      <w:rPr>
        <w:rFonts w:hint="default"/>
      </w:rPr>
    </w:lvl>
    <w:lvl w:ilvl="8">
      <w:start w:val="1"/>
      <w:numFmt w:val="decimal"/>
      <w:lvlText w:val="%1.%2.%3.%4.%5.%6.%7.%8.%9."/>
      <w:lvlJc w:val="left"/>
      <w:pPr>
        <w:tabs>
          <w:tab w:val="num" w:pos="5667"/>
        </w:tabs>
        <w:ind w:left="5307" w:hanging="1440"/>
      </w:pPr>
      <w:rPr>
        <w:rFonts w:hint="default"/>
      </w:rPr>
    </w:lvl>
  </w:abstractNum>
  <w:num w:numId="1">
    <w:abstractNumId w:val="6"/>
  </w:num>
  <w:num w:numId="2">
    <w:abstractNumId w:val="3"/>
  </w:num>
  <w:num w:numId="3">
    <w:abstractNumId w:val="8"/>
  </w:num>
  <w:num w:numId="4">
    <w:abstractNumId w:val="9"/>
  </w:num>
  <w:num w:numId="5">
    <w:abstractNumId w:val="7"/>
  </w:num>
  <w:num w:numId="6">
    <w:abstractNumId w:val="5"/>
  </w:num>
  <w:num w:numId="7">
    <w:abstractNumId w:val="0"/>
  </w:num>
  <w:num w:numId="8">
    <w:abstractNumId w:val="1"/>
  </w:num>
  <w:num w:numId="9">
    <w:abstractNumId w:val="2"/>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940ED2"/>
    <w:rsid w:val="00000007"/>
    <w:rsid w:val="00062905"/>
    <w:rsid w:val="00097E36"/>
    <w:rsid w:val="000A192C"/>
    <w:rsid w:val="000A64DE"/>
    <w:rsid w:val="000B54D4"/>
    <w:rsid w:val="000D6C40"/>
    <w:rsid w:val="000E7C96"/>
    <w:rsid w:val="000F138A"/>
    <w:rsid w:val="00107131"/>
    <w:rsid w:val="00117817"/>
    <w:rsid w:val="00143132"/>
    <w:rsid w:val="00170DB9"/>
    <w:rsid w:val="00175700"/>
    <w:rsid w:val="001B0ABD"/>
    <w:rsid w:val="001B150A"/>
    <w:rsid w:val="001D46C2"/>
    <w:rsid w:val="001D4711"/>
    <w:rsid w:val="001F3A6A"/>
    <w:rsid w:val="00214BFB"/>
    <w:rsid w:val="00282C5B"/>
    <w:rsid w:val="00286912"/>
    <w:rsid w:val="002B482E"/>
    <w:rsid w:val="002C05E2"/>
    <w:rsid w:val="002C33FE"/>
    <w:rsid w:val="002D0094"/>
    <w:rsid w:val="002D7A4B"/>
    <w:rsid w:val="002F4A0D"/>
    <w:rsid w:val="0033153D"/>
    <w:rsid w:val="00354749"/>
    <w:rsid w:val="003559F0"/>
    <w:rsid w:val="00363722"/>
    <w:rsid w:val="003760A4"/>
    <w:rsid w:val="00406C45"/>
    <w:rsid w:val="00472D4E"/>
    <w:rsid w:val="00497869"/>
    <w:rsid w:val="004A2D80"/>
    <w:rsid w:val="004B460C"/>
    <w:rsid w:val="004E54ED"/>
    <w:rsid w:val="004F185B"/>
    <w:rsid w:val="004F45D4"/>
    <w:rsid w:val="004F4E84"/>
    <w:rsid w:val="005230DC"/>
    <w:rsid w:val="005259DC"/>
    <w:rsid w:val="005321D9"/>
    <w:rsid w:val="00546D62"/>
    <w:rsid w:val="005668AD"/>
    <w:rsid w:val="00645D16"/>
    <w:rsid w:val="00661FA2"/>
    <w:rsid w:val="00687117"/>
    <w:rsid w:val="006903F8"/>
    <w:rsid w:val="00696EE0"/>
    <w:rsid w:val="006E6F70"/>
    <w:rsid w:val="006F4DBA"/>
    <w:rsid w:val="00713535"/>
    <w:rsid w:val="007426B0"/>
    <w:rsid w:val="00765C43"/>
    <w:rsid w:val="00781517"/>
    <w:rsid w:val="007B3A9C"/>
    <w:rsid w:val="007D1686"/>
    <w:rsid w:val="007D3052"/>
    <w:rsid w:val="00805701"/>
    <w:rsid w:val="00835AB8"/>
    <w:rsid w:val="008445F6"/>
    <w:rsid w:val="008501C8"/>
    <w:rsid w:val="00870BFC"/>
    <w:rsid w:val="00892F26"/>
    <w:rsid w:val="008E2007"/>
    <w:rsid w:val="00923BBE"/>
    <w:rsid w:val="009356DE"/>
    <w:rsid w:val="00940ED2"/>
    <w:rsid w:val="009936BC"/>
    <w:rsid w:val="009B6FE4"/>
    <w:rsid w:val="009D07E0"/>
    <w:rsid w:val="00A10ABA"/>
    <w:rsid w:val="00A3443D"/>
    <w:rsid w:val="00A409A8"/>
    <w:rsid w:val="00AE6FBF"/>
    <w:rsid w:val="00AF2742"/>
    <w:rsid w:val="00B148EF"/>
    <w:rsid w:val="00B676DD"/>
    <w:rsid w:val="00BF03AB"/>
    <w:rsid w:val="00C001B1"/>
    <w:rsid w:val="00C066E8"/>
    <w:rsid w:val="00C208F9"/>
    <w:rsid w:val="00C340EA"/>
    <w:rsid w:val="00C63452"/>
    <w:rsid w:val="00C80327"/>
    <w:rsid w:val="00CB0DD9"/>
    <w:rsid w:val="00CB4702"/>
    <w:rsid w:val="00D23A46"/>
    <w:rsid w:val="00D30E44"/>
    <w:rsid w:val="00D3517B"/>
    <w:rsid w:val="00D447A9"/>
    <w:rsid w:val="00D51396"/>
    <w:rsid w:val="00D52DDA"/>
    <w:rsid w:val="00D56AA9"/>
    <w:rsid w:val="00D66415"/>
    <w:rsid w:val="00DA1760"/>
    <w:rsid w:val="00DB2194"/>
    <w:rsid w:val="00DE6464"/>
    <w:rsid w:val="00E06937"/>
    <w:rsid w:val="00E06998"/>
    <w:rsid w:val="00E21ACE"/>
    <w:rsid w:val="00E243D4"/>
    <w:rsid w:val="00E469AC"/>
    <w:rsid w:val="00E46CE8"/>
    <w:rsid w:val="00F04B03"/>
    <w:rsid w:val="00F104D4"/>
    <w:rsid w:val="00F14857"/>
    <w:rsid w:val="00F168FB"/>
    <w:rsid w:val="00F301FB"/>
    <w:rsid w:val="00F33699"/>
    <w:rsid w:val="00F4493F"/>
    <w:rsid w:val="00F8043A"/>
    <w:rsid w:val="00F93363"/>
    <w:rsid w:val="00F95007"/>
    <w:rsid w:val="00FA77A8"/>
    <w:rsid w:val="00FA7A30"/>
    <w:rsid w:val="00FC50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D80"/>
    <w:pPr>
      <w:spacing w:after="0" w:line="240" w:lineRule="auto"/>
    </w:pPr>
    <w:rPr>
      <w:rFonts w:ascii="Arial Unicode MS" w:eastAsia="Arial Unicode MS" w:hAnsi="Arial Unicode MS" w:cs="Arial Unicode MS"/>
      <w:color w:val="000000"/>
      <w:sz w:val="24"/>
      <w:szCs w:val="24"/>
      <w:lang w:eastAsia="ru-RU"/>
    </w:rPr>
  </w:style>
  <w:style w:type="paragraph" w:styleId="10">
    <w:name w:val="heading 1"/>
    <w:basedOn w:val="a"/>
    <w:link w:val="11"/>
    <w:uiPriority w:val="9"/>
    <w:qFormat/>
    <w:rsid w:val="00143132"/>
    <w:pPr>
      <w:spacing w:before="100" w:beforeAutospacing="1" w:after="100" w:afterAutospacing="1"/>
      <w:outlineLvl w:val="0"/>
    </w:pPr>
    <w:rPr>
      <w:rFonts w:ascii="Times New Roman" w:eastAsia="Times New Roman" w:hAnsi="Times New Roman" w:cs="Times New Roman"/>
      <w:b/>
      <w:bCs/>
      <w:color w:val="auto"/>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2)_"/>
    <w:basedOn w:val="a0"/>
    <w:link w:val="220"/>
    <w:uiPriority w:val="99"/>
    <w:locked/>
    <w:rsid w:val="00117817"/>
    <w:rPr>
      <w:rFonts w:ascii="Times New Roman" w:hAnsi="Times New Roman"/>
      <w:b/>
      <w:bCs/>
      <w:sz w:val="28"/>
      <w:szCs w:val="28"/>
      <w:shd w:val="clear" w:color="auto" w:fill="FFFFFF"/>
    </w:rPr>
  </w:style>
  <w:style w:type="character" w:customStyle="1" w:styleId="6">
    <w:name w:val="Основной текст (6)_"/>
    <w:basedOn w:val="a0"/>
    <w:link w:val="60"/>
    <w:uiPriority w:val="99"/>
    <w:locked/>
    <w:rsid w:val="00117817"/>
    <w:rPr>
      <w:rFonts w:ascii="Batang" w:eastAsia="Batang" w:cs="Batang"/>
      <w:b/>
      <w:bCs/>
      <w:noProof/>
      <w:shd w:val="clear" w:color="auto" w:fill="FFFFFF"/>
    </w:rPr>
  </w:style>
  <w:style w:type="character" w:customStyle="1" w:styleId="5">
    <w:name w:val="Основной текст (5)_"/>
    <w:basedOn w:val="a0"/>
    <w:link w:val="50"/>
    <w:uiPriority w:val="99"/>
    <w:locked/>
    <w:rsid w:val="00117817"/>
    <w:rPr>
      <w:rFonts w:ascii="Times New Roman" w:hAnsi="Times New Roman"/>
      <w:b/>
      <w:bCs/>
      <w:sz w:val="23"/>
      <w:szCs w:val="23"/>
      <w:shd w:val="clear" w:color="auto" w:fill="FFFFFF"/>
    </w:rPr>
  </w:style>
  <w:style w:type="paragraph" w:customStyle="1" w:styleId="220">
    <w:name w:val="Заголовок №2 (2)"/>
    <w:basedOn w:val="a"/>
    <w:link w:val="22"/>
    <w:uiPriority w:val="99"/>
    <w:rsid w:val="00117817"/>
    <w:pPr>
      <w:shd w:val="clear" w:color="auto" w:fill="FFFFFF"/>
      <w:spacing w:after="540" w:line="576" w:lineRule="exact"/>
      <w:jc w:val="right"/>
      <w:outlineLvl w:val="1"/>
    </w:pPr>
    <w:rPr>
      <w:rFonts w:ascii="Times New Roman" w:eastAsiaTheme="minorHAnsi" w:hAnsi="Times New Roman" w:cstheme="minorBidi"/>
      <w:b/>
      <w:bCs/>
      <w:color w:val="auto"/>
      <w:sz w:val="28"/>
      <w:szCs w:val="28"/>
      <w:lang w:eastAsia="en-US"/>
    </w:rPr>
  </w:style>
  <w:style w:type="paragraph" w:customStyle="1" w:styleId="60">
    <w:name w:val="Основной текст (6)"/>
    <w:basedOn w:val="a"/>
    <w:link w:val="6"/>
    <w:uiPriority w:val="99"/>
    <w:rsid w:val="00117817"/>
    <w:pPr>
      <w:shd w:val="clear" w:color="auto" w:fill="FFFFFF"/>
      <w:spacing w:line="240" w:lineRule="atLeast"/>
    </w:pPr>
    <w:rPr>
      <w:rFonts w:ascii="Batang" w:eastAsia="Batang" w:hAnsiTheme="minorHAnsi" w:cs="Batang"/>
      <w:b/>
      <w:bCs/>
      <w:noProof/>
      <w:color w:val="auto"/>
      <w:sz w:val="22"/>
      <w:szCs w:val="22"/>
      <w:lang w:eastAsia="en-US"/>
    </w:rPr>
  </w:style>
  <w:style w:type="paragraph" w:customStyle="1" w:styleId="50">
    <w:name w:val="Основной текст (5)"/>
    <w:basedOn w:val="a"/>
    <w:link w:val="5"/>
    <w:uiPriority w:val="99"/>
    <w:rsid w:val="00117817"/>
    <w:pPr>
      <w:shd w:val="clear" w:color="auto" w:fill="FFFFFF"/>
      <w:spacing w:line="240" w:lineRule="atLeast"/>
      <w:ind w:hanging="400"/>
    </w:pPr>
    <w:rPr>
      <w:rFonts w:ascii="Times New Roman" w:eastAsiaTheme="minorHAnsi" w:hAnsi="Times New Roman" w:cstheme="minorBidi"/>
      <w:b/>
      <w:bCs/>
      <w:color w:val="auto"/>
      <w:sz w:val="23"/>
      <w:szCs w:val="23"/>
      <w:lang w:eastAsia="en-US"/>
    </w:rPr>
  </w:style>
  <w:style w:type="table" w:styleId="a3">
    <w:name w:val="Table Grid"/>
    <w:basedOn w:val="a1"/>
    <w:uiPriority w:val="59"/>
    <w:rsid w:val="00117817"/>
    <w:pPr>
      <w:spacing w:after="0" w:line="240" w:lineRule="auto"/>
    </w:pPr>
    <w:rPr>
      <w:rFonts w:ascii="Arial Unicode MS" w:eastAsia="Arial Unicode MS" w:hAnsi="Arial Unicode MS"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Основной текст (4)_"/>
    <w:basedOn w:val="a0"/>
    <w:link w:val="41"/>
    <w:uiPriority w:val="99"/>
    <w:locked/>
    <w:rsid w:val="00117817"/>
    <w:rPr>
      <w:rFonts w:ascii="Times New Roman" w:hAnsi="Times New Roman" w:cs="Times New Roman"/>
      <w:b/>
      <w:bCs/>
      <w:sz w:val="28"/>
      <w:szCs w:val="28"/>
      <w:shd w:val="clear" w:color="auto" w:fill="FFFFFF"/>
    </w:rPr>
  </w:style>
  <w:style w:type="paragraph" w:customStyle="1" w:styleId="41">
    <w:name w:val="Основной текст (4)"/>
    <w:basedOn w:val="a"/>
    <w:link w:val="40"/>
    <w:uiPriority w:val="99"/>
    <w:rsid w:val="00117817"/>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a4">
    <w:name w:val="Колонтитул_"/>
    <w:basedOn w:val="a0"/>
    <w:link w:val="a5"/>
    <w:rsid w:val="00117817"/>
    <w:rPr>
      <w:rFonts w:ascii="Times New Roman" w:eastAsia="Times New Roman" w:hAnsi="Times New Roman" w:cs="Times New Roman"/>
      <w:sz w:val="20"/>
      <w:szCs w:val="20"/>
      <w:shd w:val="clear" w:color="auto" w:fill="FFFFFF"/>
      <w:lang w:val="en-US"/>
    </w:rPr>
  </w:style>
  <w:style w:type="character" w:customStyle="1" w:styleId="7pt">
    <w:name w:val="Колонтитул + 7 pt"/>
    <w:basedOn w:val="a4"/>
    <w:rsid w:val="00117817"/>
    <w:rPr>
      <w:rFonts w:ascii="Times New Roman" w:eastAsia="Times New Roman" w:hAnsi="Times New Roman" w:cs="Times New Roman"/>
      <w:spacing w:val="0"/>
      <w:sz w:val="14"/>
      <w:szCs w:val="14"/>
      <w:shd w:val="clear" w:color="auto" w:fill="FFFFFF"/>
      <w:lang w:val="en-US"/>
    </w:rPr>
  </w:style>
  <w:style w:type="character" w:customStyle="1" w:styleId="135pt">
    <w:name w:val="Колонтитул + 13;5 pt"/>
    <w:basedOn w:val="a4"/>
    <w:rsid w:val="00117817"/>
    <w:rPr>
      <w:rFonts w:ascii="Times New Roman" w:eastAsia="Times New Roman" w:hAnsi="Times New Roman" w:cs="Times New Roman"/>
      <w:sz w:val="27"/>
      <w:szCs w:val="27"/>
      <w:shd w:val="clear" w:color="auto" w:fill="FFFFFF"/>
      <w:lang w:val="en-US"/>
    </w:rPr>
  </w:style>
  <w:style w:type="paragraph" w:customStyle="1" w:styleId="a5">
    <w:name w:val="Колонтитул"/>
    <w:basedOn w:val="a"/>
    <w:link w:val="a4"/>
    <w:rsid w:val="00117817"/>
    <w:pPr>
      <w:shd w:val="clear" w:color="auto" w:fill="FFFFFF"/>
    </w:pPr>
    <w:rPr>
      <w:rFonts w:ascii="Times New Roman" w:eastAsia="Times New Roman" w:hAnsi="Times New Roman" w:cs="Times New Roman"/>
      <w:color w:val="auto"/>
      <w:sz w:val="20"/>
      <w:szCs w:val="20"/>
      <w:lang w:val="en-US" w:eastAsia="en-US"/>
    </w:rPr>
  </w:style>
  <w:style w:type="paragraph" w:styleId="a6">
    <w:name w:val="header"/>
    <w:basedOn w:val="a"/>
    <w:link w:val="a7"/>
    <w:uiPriority w:val="99"/>
    <w:unhideWhenUsed/>
    <w:rsid w:val="00805701"/>
    <w:pPr>
      <w:tabs>
        <w:tab w:val="center" w:pos="4677"/>
        <w:tab w:val="right" w:pos="9355"/>
      </w:tabs>
    </w:pPr>
  </w:style>
  <w:style w:type="character" w:customStyle="1" w:styleId="a7">
    <w:name w:val="Верхний колонтитул Знак"/>
    <w:basedOn w:val="a0"/>
    <w:link w:val="a6"/>
    <w:uiPriority w:val="99"/>
    <w:rsid w:val="00805701"/>
    <w:rPr>
      <w:rFonts w:ascii="Arial Unicode MS" w:eastAsia="Arial Unicode MS" w:hAnsi="Arial Unicode MS" w:cs="Arial Unicode MS"/>
      <w:color w:val="000000"/>
      <w:sz w:val="24"/>
      <w:szCs w:val="24"/>
      <w:lang w:eastAsia="ru-RU"/>
    </w:rPr>
  </w:style>
  <w:style w:type="paragraph" w:styleId="a8">
    <w:name w:val="footer"/>
    <w:basedOn w:val="a"/>
    <w:link w:val="a9"/>
    <w:uiPriority w:val="99"/>
    <w:unhideWhenUsed/>
    <w:rsid w:val="00805701"/>
    <w:pPr>
      <w:tabs>
        <w:tab w:val="center" w:pos="4677"/>
        <w:tab w:val="right" w:pos="9355"/>
      </w:tabs>
    </w:pPr>
  </w:style>
  <w:style w:type="character" w:customStyle="1" w:styleId="a9">
    <w:name w:val="Нижний колонтитул Знак"/>
    <w:basedOn w:val="a0"/>
    <w:link w:val="a8"/>
    <w:uiPriority w:val="99"/>
    <w:rsid w:val="00805701"/>
    <w:rPr>
      <w:rFonts w:ascii="Arial Unicode MS" w:eastAsia="Arial Unicode MS" w:hAnsi="Arial Unicode MS" w:cs="Arial Unicode MS"/>
      <w:color w:val="000000"/>
      <w:sz w:val="24"/>
      <w:szCs w:val="24"/>
      <w:lang w:eastAsia="ru-RU"/>
    </w:rPr>
  </w:style>
  <w:style w:type="paragraph" w:customStyle="1" w:styleId="ConsPlusNormal">
    <w:name w:val="ConsPlusNormal"/>
    <w:link w:val="ConsPlusNormal0"/>
    <w:rsid w:val="002D7A4B"/>
    <w:pPr>
      <w:widowControl w:val="0"/>
      <w:autoSpaceDE w:val="0"/>
      <w:autoSpaceDN w:val="0"/>
      <w:spacing w:after="0" w:line="240" w:lineRule="auto"/>
    </w:pPr>
    <w:rPr>
      <w:rFonts w:ascii="Calibri" w:eastAsia="Arial Unicode MS" w:hAnsi="Calibri" w:cs="Calibri"/>
      <w:szCs w:val="20"/>
      <w:lang w:eastAsia="ru-RU"/>
    </w:rPr>
  </w:style>
  <w:style w:type="character" w:customStyle="1" w:styleId="ConsPlusNormal0">
    <w:name w:val="ConsPlusNormal Знак"/>
    <w:basedOn w:val="a0"/>
    <w:link w:val="ConsPlusNormal"/>
    <w:locked/>
    <w:rsid w:val="002D7A4B"/>
    <w:rPr>
      <w:rFonts w:ascii="Calibri" w:eastAsia="Arial Unicode MS" w:hAnsi="Calibri" w:cs="Calibri"/>
      <w:szCs w:val="20"/>
      <w:lang w:eastAsia="ru-RU"/>
    </w:rPr>
  </w:style>
  <w:style w:type="paragraph" w:styleId="aa">
    <w:name w:val="List Paragraph"/>
    <w:basedOn w:val="a"/>
    <w:uiPriority w:val="34"/>
    <w:qFormat/>
    <w:rsid w:val="00F301FB"/>
    <w:pPr>
      <w:ind w:left="720"/>
      <w:contextualSpacing/>
    </w:pPr>
  </w:style>
  <w:style w:type="paragraph" w:customStyle="1" w:styleId="Default">
    <w:name w:val="Default"/>
    <w:rsid w:val="00F301FB"/>
    <w:pPr>
      <w:autoSpaceDE w:val="0"/>
      <w:autoSpaceDN w:val="0"/>
      <w:adjustRightInd w:val="0"/>
      <w:spacing w:after="0" w:line="240" w:lineRule="auto"/>
    </w:pPr>
    <w:rPr>
      <w:rFonts w:ascii="Times New Roman" w:eastAsia="Arial Unicode MS" w:hAnsi="Times New Roman" w:cs="Times New Roman"/>
      <w:color w:val="000000"/>
      <w:sz w:val="24"/>
      <w:szCs w:val="24"/>
    </w:rPr>
  </w:style>
  <w:style w:type="paragraph" w:styleId="ab">
    <w:name w:val="Body Text"/>
    <w:basedOn w:val="a"/>
    <w:link w:val="ac"/>
    <w:uiPriority w:val="99"/>
    <w:rsid w:val="000F138A"/>
    <w:pPr>
      <w:shd w:val="clear" w:color="auto" w:fill="FFFFFF"/>
      <w:spacing w:after="600" w:line="240" w:lineRule="atLeast"/>
    </w:pPr>
    <w:rPr>
      <w:rFonts w:ascii="Times New Roman" w:hAnsi="Times New Roman" w:cs="Times New Roman"/>
      <w:i/>
      <w:iCs/>
      <w:color w:val="auto"/>
      <w:spacing w:val="-10"/>
      <w:sz w:val="29"/>
      <w:szCs w:val="29"/>
    </w:rPr>
  </w:style>
  <w:style w:type="character" w:customStyle="1" w:styleId="ac">
    <w:name w:val="Основной текст Знак"/>
    <w:basedOn w:val="a0"/>
    <w:link w:val="ab"/>
    <w:uiPriority w:val="99"/>
    <w:rsid w:val="000F138A"/>
    <w:rPr>
      <w:rFonts w:ascii="Times New Roman" w:eastAsia="Arial Unicode MS" w:hAnsi="Times New Roman" w:cs="Times New Roman"/>
      <w:i/>
      <w:iCs/>
      <w:spacing w:val="-10"/>
      <w:sz w:val="29"/>
      <w:szCs w:val="29"/>
      <w:shd w:val="clear" w:color="auto" w:fill="FFFFFF"/>
      <w:lang w:eastAsia="ru-RU"/>
    </w:rPr>
  </w:style>
  <w:style w:type="character" w:styleId="ad">
    <w:name w:val="Hyperlink"/>
    <w:basedOn w:val="a0"/>
    <w:uiPriority w:val="99"/>
    <w:rsid w:val="006E6F70"/>
    <w:rPr>
      <w:rFonts w:cs="Times New Roman"/>
      <w:color w:val="0066CC"/>
      <w:u w:val="single"/>
    </w:rPr>
  </w:style>
  <w:style w:type="paragraph" w:styleId="ae">
    <w:name w:val="No Spacing"/>
    <w:qFormat/>
    <w:rsid w:val="00107131"/>
    <w:pPr>
      <w:spacing w:after="0" w:line="240" w:lineRule="auto"/>
    </w:pPr>
    <w:rPr>
      <w:rFonts w:ascii="Calibri" w:eastAsia="Times New Roman" w:hAnsi="Calibri" w:cs="Times New Roman"/>
      <w:lang w:eastAsia="ru-RU"/>
    </w:rPr>
  </w:style>
  <w:style w:type="paragraph" w:styleId="30">
    <w:name w:val="Body Text 3"/>
    <w:basedOn w:val="a"/>
    <w:link w:val="31"/>
    <w:uiPriority w:val="99"/>
    <w:semiHidden/>
    <w:unhideWhenUsed/>
    <w:rsid w:val="006903F8"/>
    <w:pPr>
      <w:spacing w:after="120"/>
    </w:pPr>
    <w:rPr>
      <w:sz w:val="16"/>
      <w:szCs w:val="16"/>
    </w:rPr>
  </w:style>
  <w:style w:type="character" w:customStyle="1" w:styleId="31">
    <w:name w:val="Основной текст 3 Знак"/>
    <w:basedOn w:val="a0"/>
    <w:link w:val="30"/>
    <w:uiPriority w:val="99"/>
    <w:semiHidden/>
    <w:rsid w:val="006903F8"/>
    <w:rPr>
      <w:rFonts w:ascii="Arial Unicode MS" w:eastAsia="Arial Unicode MS" w:hAnsi="Arial Unicode MS" w:cs="Arial Unicode MS"/>
      <w:color w:val="000000"/>
      <w:sz w:val="16"/>
      <w:szCs w:val="16"/>
      <w:lang w:eastAsia="ru-RU"/>
    </w:rPr>
  </w:style>
  <w:style w:type="paragraph" w:styleId="af">
    <w:name w:val="Balloon Text"/>
    <w:basedOn w:val="a"/>
    <w:link w:val="af0"/>
    <w:uiPriority w:val="99"/>
    <w:semiHidden/>
    <w:unhideWhenUsed/>
    <w:rsid w:val="00D3517B"/>
    <w:rPr>
      <w:rFonts w:ascii="Tahoma" w:hAnsi="Tahoma" w:cs="Tahoma"/>
      <w:sz w:val="16"/>
      <w:szCs w:val="16"/>
    </w:rPr>
  </w:style>
  <w:style w:type="character" w:customStyle="1" w:styleId="af0">
    <w:name w:val="Текст выноски Знак"/>
    <w:basedOn w:val="a0"/>
    <w:link w:val="af"/>
    <w:uiPriority w:val="99"/>
    <w:semiHidden/>
    <w:rsid w:val="00D3517B"/>
    <w:rPr>
      <w:rFonts w:ascii="Tahoma" w:eastAsia="Arial Unicode MS" w:hAnsi="Tahoma" w:cs="Tahoma"/>
      <w:color w:val="000000"/>
      <w:sz w:val="16"/>
      <w:szCs w:val="16"/>
      <w:lang w:eastAsia="ru-RU"/>
    </w:rPr>
  </w:style>
  <w:style w:type="paragraph" w:styleId="af1">
    <w:name w:val="Normal (Web)"/>
    <w:basedOn w:val="a"/>
    <w:unhideWhenUsed/>
    <w:rsid w:val="00CB0DD9"/>
    <w:pPr>
      <w:spacing w:before="100" w:beforeAutospacing="1" w:after="100" w:afterAutospacing="1"/>
    </w:pPr>
    <w:rPr>
      <w:rFonts w:ascii="Times New Roman" w:eastAsia="Times New Roman" w:hAnsi="Times New Roman" w:cs="Times New Roman"/>
      <w:color w:val="auto"/>
    </w:rPr>
  </w:style>
  <w:style w:type="character" w:customStyle="1" w:styleId="12">
    <w:name w:val="Нижний колонтитул Знак1"/>
    <w:basedOn w:val="a0"/>
    <w:uiPriority w:val="99"/>
    <w:semiHidden/>
    <w:rsid w:val="00CB0DD9"/>
    <w:rPr>
      <w:rFonts w:ascii="Calibri" w:eastAsia="Calibri" w:hAnsi="Calibri" w:cs="Times New Roman"/>
    </w:rPr>
  </w:style>
  <w:style w:type="paragraph" w:customStyle="1" w:styleId="lst">
    <w:name w:val="lst"/>
    <w:basedOn w:val="a"/>
    <w:rsid w:val="00CB0DD9"/>
    <w:pPr>
      <w:autoSpaceDE w:val="0"/>
      <w:autoSpaceDN w:val="0"/>
      <w:adjustRightInd w:val="0"/>
      <w:spacing w:line="360" w:lineRule="auto"/>
      <w:jc w:val="both"/>
    </w:pPr>
    <w:rPr>
      <w:rFonts w:ascii="Times New Roman" w:eastAsia="Times New Roman" w:hAnsi="Times New Roman" w:cs="Times New Roman"/>
      <w:color w:val="auto"/>
      <w:sz w:val="26"/>
      <w:szCs w:val="20"/>
    </w:rPr>
  </w:style>
  <w:style w:type="paragraph" w:customStyle="1" w:styleId="ConsPlusNonformat">
    <w:name w:val="ConsPlusNonformat"/>
    <w:rsid w:val="00F933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F93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lang w:eastAsia="en-US"/>
    </w:rPr>
  </w:style>
  <w:style w:type="character" w:customStyle="1" w:styleId="HTML0">
    <w:name w:val="Стандартный HTML Знак"/>
    <w:basedOn w:val="a0"/>
    <w:link w:val="HTML"/>
    <w:uiPriority w:val="99"/>
    <w:rsid w:val="00F93363"/>
    <w:rPr>
      <w:rFonts w:ascii="Courier New" w:eastAsia="Times New Roman" w:hAnsi="Courier New" w:cs="Times New Roman"/>
      <w:sz w:val="20"/>
      <w:szCs w:val="20"/>
    </w:rPr>
  </w:style>
  <w:style w:type="paragraph" w:customStyle="1" w:styleId="ConsNormal">
    <w:name w:val="ConsNormal"/>
    <w:rsid w:val="00F933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Таблицы (моноширинный)"/>
    <w:basedOn w:val="a"/>
    <w:next w:val="a"/>
    <w:rsid w:val="00F93363"/>
    <w:pPr>
      <w:widowControl w:val="0"/>
      <w:autoSpaceDE w:val="0"/>
      <w:autoSpaceDN w:val="0"/>
      <w:adjustRightInd w:val="0"/>
      <w:jc w:val="both"/>
    </w:pPr>
    <w:rPr>
      <w:rFonts w:ascii="Courier New" w:eastAsia="Times New Roman" w:hAnsi="Courier New" w:cs="Courier New"/>
      <w:color w:val="auto"/>
      <w:sz w:val="20"/>
      <w:szCs w:val="20"/>
    </w:rPr>
  </w:style>
  <w:style w:type="paragraph" w:customStyle="1" w:styleId="1">
    <w:name w:val="Абзац Уровень 1"/>
    <w:basedOn w:val="a"/>
    <w:rsid w:val="00472D4E"/>
    <w:pPr>
      <w:numPr>
        <w:numId w:val="10"/>
      </w:numPr>
      <w:spacing w:line="360" w:lineRule="auto"/>
      <w:jc w:val="both"/>
    </w:pPr>
    <w:rPr>
      <w:rFonts w:ascii="Times New Roman" w:eastAsia="Times New Roman" w:hAnsi="Times New Roman" w:cs="Times New Roman"/>
      <w:color w:val="auto"/>
      <w:sz w:val="28"/>
      <w:szCs w:val="28"/>
    </w:rPr>
  </w:style>
  <w:style w:type="paragraph" w:customStyle="1" w:styleId="2">
    <w:name w:val="Абзац Уровень 2"/>
    <w:basedOn w:val="1"/>
    <w:rsid w:val="00472D4E"/>
    <w:pPr>
      <w:numPr>
        <w:ilvl w:val="1"/>
      </w:numPr>
      <w:spacing w:before="120"/>
    </w:pPr>
  </w:style>
  <w:style w:type="paragraph" w:customStyle="1" w:styleId="3">
    <w:name w:val="Абзац Уровень 3"/>
    <w:basedOn w:val="1"/>
    <w:link w:val="32"/>
    <w:rsid w:val="00472D4E"/>
    <w:pPr>
      <w:numPr>
        <w:ilvl w:val="2"/>
      </w:numPr>
    </w:pPr>
    <w:rPr>
      <w:rFonts w:eastAsia="font307"/>
      <w:lang w:eastAsia="ar-SA"/>
    </w:rPr>
  </w:style>
  <w:style w:type="character" w:customStyle="1" w:styleId="32">
    <w:name w:val="Абзац Уровень 3 Знак"/>
    <w:link w:val="3"/>
    <w:rsid w:val="00472D4E"/>
    <w:rPr>
      <w:rFonts w:ascii="Times New Roman" w:eastAsia="font307" w:hAnsi="Times New Roman" w:cs="Times New Roman"/>
      <w:sz w:val="28"/>
      <w:szCs w:val="28"/>
      <w:lang w:eastAsia="ar-SA"/>
    </w:rPr>
  </w:style>
  <w:style w:type="paragraph" w:customStyle="1" w:styleId="4">
    <w:name w:val="Абзац Уровень 4"/>
    <w:basedOn w:val="1"/>
    <w:rsid w:val="00472D4E"/>
    <w:pPr>
      <w:numPr>
        <w:ilvl w:val="3"/>
      </w:numPr>
    </w:pPr>
  </w:style>
  <w:style w:type="character" w:customStyle="1" w:styleId="11">
    <w:name w:val="Заголовок 1 Знак"/>
    <w:basedOn w:val="a0"/>
    <w:link w:val="10"/>
    <w:uiPriority w:val="9"/>
    <w:rsid w:val="00143132"/>
    <w:rPr>
      <w:rFonts w:ascii="Times New Roman" w:eastAsia="Times New Roman" w:hAnsi="Times New Roman" w:cs="Times New Roman"/>
      <w:b/>
      <w:bCs/>
      <w:kern w:val="36"/>
      <w:sz w:val="48"/>
      <w:szCs w:val="48"/>
    </w:rPr>
  </w:style>
  <w:style w:type="character" w:styleId="HTML1">
    <w:name w:val="HTML Typewriter"/>
    <w:uiPriority w:val="99"/>
    <w:semiHidden/>
    <w:unhideWhenUsed/>
    <w:rsid w:val="00143132"/>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83460314">
      <w:bodyDiv w:val="1"/>
      <w:marLeft w:val="0"/>
      <w:marRight w:val="0"/>
      <w:marTop w:val="0"/>
      <w:marBottom w:val="0"/>
      <w:divBdr>
        <w:top w:val="none" w:sz="0" w:space="0" w:color="auto"/>
        <w:left w:val="none" w:sz="0" w:space="0" w:color="auto"/>
        <w:bottom w:val="none" w:sz="0" w:space="0" w:color="auto"/>
        <w:right w:val="none" w:sz="0" w:space="0" w:color="auto"/>
      </w:divBdr>
    </w:div>
    <w:div w:id="969476222">
      <w:bodyDiv w:val="1"/>
      <w:marLeft w:val="0"/>
      <w:marRight w:val="0"/>
      <w:marTop w:val="0"/>
      <w:marBottom w:val="0"/>
      <w:divBdr>
        <w:top w:val="none" w:sz="0" w:space="0" w:color="auto"/>
        <w:left w:val="none" w:sz="0" w:space="0" w:color="auto"/>
        <w:bottom w:val="none" w:sz="0" w:space="0" w:color="auto"/>
        <w:right w:val="none" w:sz="0" w:space="0" w:color="auto"/>
      </w:divBdr>
      <w:divsChild>
        <w:div w:id="1273782924">
          <w:marLeft w:val="45"/>
          <w:marRight w:val="45"/>
          <w:marTop w:val="0"/>
          <w:marBottom w:val="0"/>
          <w:divBdr>
            <w:top w:val="none" w:sz="0" w:space="0" w:color="auto"/>
            <w:left w:val="none" w:sz="0" w:space="0" w:color="auto"/>
            <w:bottom w:val="none" w:sz="0" w:space="0" w:color="auto"/>
            <w:right w:val="none" w:sz="0" w:space="0" w:color="auto"/>
          </w:divBdr>
          <w:divsChild>
            <w:div w:id="14102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astrobl.ru/sasykolskijselsov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suslugi.ru" TargetMode="External"/><Relationship Id="rId5" Type="http://schemas.openxmlformats.org/officeDocument/2006/relationships/webSettings" Target="webSettings.xml"/><Relationship Id="rId10" Type="http://schemas.openxmlformats.org/officeDocument/2006/relationships/hyperlink" Target="http://mo.astrobl.ru/sasykolskijselsove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8C3C2-0027-4615-9B52-DF4C1D90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13</Pages>
  <Words>2467</Words>
  <Characters>14066</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Рыбакина Валентина Викторовна</dc:creator>
  <cp:lastModifiedBy>Spec</cp:lastModifiedBy>
  <cp:revision>4</cp:revision>
  <cp:lastPrinted>2016-10-27T07:22:00Z</cp:lastPrinted>
  <dcterms:created xsi:type="dcterms:W3CDTF">2016-10-27T06:50:00Z</dcterms:created>
  <dcterms:modified xsi:type="dcterms:W3CDTF">2016-10-27T10:27:00Z</dcterms:modified>
</cp:coreProperties>
</file>